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3F621" w14:textId="77777777" w:rsidR="00134507" w:rsidRPr="00D7730A" w:rsidRDefault="00134507" w:rsidP="00134507">
      <w:pPr>
        <w:pStyle w:val="Tytu"/>
        <w:tabs>
          <w:tab w:val="left" w:pos="3420"/>
          <w:tab w:val="center" w:pos="4251"/>
        </w:tabs>
        <w:spacing w:line="276" w:lineRule="auto"/>
        <w:rPr>
          <w:sz w:val="22"/>
          <w:szCs w:val="22"/>
        </w:rPr>
      </w:pPr>
      <w:r w:rsidRPr="00D7730A">
        <w:rPr>
          <w:sz w:val="22"/>
          <w:szCs w:val="22"/>
        </w:rPr>
        <w:t>„OGIŃSKI”</w:t>
      </w:r>
    </w:p>
    <w:p w14:paraId="5E860E07" w14:textId="77777777" w:rsidR="00134507" w:rsidRPr="00D7730A" w:rsidRDefault="00134507" w:rsidP="00134507">
      <w:pPr>
        <w:pStyle w:val="Podtytu"/>
        <w:spacing w:line="276" w:lineRule="auto"/>
        <w:rPr>
          <w:b w:val="0"/>
          <w:bCs/>
          <w:sz w:val="22"/>
          <w:szCs w:val="22"/>
        </w:rPr>
      </w:pPr>
      <w:r w:rsidRPr="00D7730A">
        <w:rPr>
          <w:sz w:val="22"/>
          <w:szCs w:val="22"/>
        </w:rPr>
        <w:t>BIURO PROJEKTOWO – TECHNICZNE</w:t>
      </w:r>
    </w:p>
    <w:p w14:paraId="57D50BAB" w14:textId="58184745" w:rsidR="00134507" w:rsidRPr="00D7730A" w:rsidRDefault="00134507" w:rsidP="00134507">
      <w:pPr>
        <w:spacing w:line="276" w:lineRule="auto"/>
        <w:jc w:val="center"/>
        <w:rPr>
          <w:bCs/>
          <w:sz w:val="22"/>
          <w:szCs w:val="22"/>
        </w:rPr>
      </w:pPr>
      <w:r w:rsidRPr="00D7730A">
        <w:rPr>
          <w:bCs/>
          <w:sz w:val="22"/>
          <w:szCs w:val="22"/>
        </w:rPr>
        <w:t>26 – 600 Radom ul. Natolińska 22/1 tel. 604 941 291</w:t>
      </w:r>
    </w:p>
    <w:p w14:paraId="232D72E5" w14:textId="4658DF24" w:rsidR="00134507" w:rsidRPr="00D7730A" w:rsidRDefault="00134507" w:rsidP="00134507">
      <w:pPr>
        <w:spacing w:line="360" w:lineRule="auto"/>
        <w:jc w:val="center"/>
        <w:rPr>
          <w:bCs/>
          <w:sz w:val="22"/>
          <w:szCs w:val="22"/>
        </w:rPr>
      </w:pPr>
      <w:r w:rsidRPr="00D7730A"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87603D" wp14:editId="60B0E547">
                <wp:simplePos x="0" y="0"/>
                <wp:positionH relativeFrom="column">
                  <wp:posOffset>-561264</wp:posOffset>
                </wp:positionH>
                <wp:positionV relativeFrom="paragraph">
                  <wp:posOffset>246361</wp:posOffset>
                </wp:positionV>
                <wp:extent cx="6858000" cy="0"/>
                <wp:effectExtent l="5080" t="11430" r="13970" b="762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60838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4.2pt,19.4pt" to="495.8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"/>
            </w:pict>
          </mc:Fallback>
        </mc:AlternateContent>
      </w:r>
      <w:r w:rsidRPr="00D7730A">
        <w:rPr>
          <w:bCs/>
          <w:sz w:val="22"/>
          <w:szCs w:val="22"/>
        </w:rPr>
        <w:t>e-mail:</w:t>
      </w:r>
      <w:r w:rsidR="003947FC" w:rsidRPr="00D7730A">
        <w:rPr>
          <w:bCs/>
          <w:sz w:val="22"/>
          <w:szCs w:val="22"/>
        </w:rPr>
        <w:t xml:space="preserve"> </w:t>
      </w:r>
      <w:r w:rsidRPr="00D7730A">
        <w:rPr>
          <w:bCs/>
          <w:sz w:val="22"/>
          <w:szCs w:val="22"/>
        </w:rPr>
        <w:t>jozefoginski@wp.pl</w:t>
      </w:r>
    </w:p>
    <w:p w14:paraId="4BD60BB7" w14:textId="16CDA3A2" w:rsidR="006A7287" w:rsidRDefault="00707E73" w:rsidP="00B52199">
      <w:pPr>
        <w:spacing w:line="360" w:lineRule="auto"/>
        <w:jc w:val="center"/>
        <w:rPr>
          <w:b/>
          <w:bCs/>
          <w:sz w:val="32"/>
          <w:szCs w:val="32"/>
        </w:rPr>
      </w:pPr>
      <w:r w:rsidRPr="0071314B">
        <w:rPr>
          <w:b/>
          <w:bCs/>
          <w:sz w:val="32"/>
          <w:szCs w:val="32"/>
        </w:rPr>
        <w:t xml:space="preserve"> </w:t>
      </w:r>
    </w:p>
    <w:p w14:paraId="4E4A28D4" w14:textId="77777777" w:rsidR="00B52199" w:rsidRDefault="00B52199" w:rsidP="00B52199">
      <w:pPr>
        <w:spacing w:line="360" w:lineRule="auto"/>
        <w:jc w:val="center"/>
        <w:rPr>
          <w:b/>
          <w:bCs/>
          <w:sz w:val="32"/>
          <w:szCs w:val="32"/>
        </w:rPr>
      </w:pPr>
    </w:p>
    <w:p w14:paraId="3B7973E3" w14:textId="77777777" w:rsidR="004B3C6D" w:rsidRDefault="004B3C6D" w:rsidP="00B52199">
      <w:pPr>
        <w:spacing w:line="360" w:lineRule="auto"/>
        <w:jc w:val="center"/>
        <w:rPr>
          <w:b/>
          <w:bCs/>
          <w:sz w:val="32"/>
          <w:szCs w:val="32"/>
        </w:rPr>
      </w:pPr>
    </w:p>
    <w:p w14:paraId="1835FFF1" w14:textId="77777777" w:rsidR="004B3C6D" w:rsidRDefault="004B3C6D" w:rsidP="00B52199">
      <w:pPr>
        <w:spacing w:line="360" w:lineRule="auto"/>
        <w:jc w:val="center"/>
        <w:rPr>
          <w:b/>
          <w:bCs/>
          <w:sz w:val="32"/>
          <w:szCs w:val="32"/>
        </w:rPr>
      </w:pPr>
    </w:p>
    <w:p w14:paraId="2C3AE8FD" w14:textId="77777777" w:rsidR="004B3C6D" w:rsidRDefault="004B3C6D" w:rsidP="00B52199">
      <w:pPr>
        <w:spacing w:line="360" w:lineRule="auto"/>
        <w:jc w:val="center"/>
        <w:rPr>
          <w:b/>
          <w:bCs/>
          <w:sz w:val="32"/>
          <w:szCs w:val="32"/>
        </w:rPr>
      </w:pPr>
    </w:p>
    <w:p w14:paraId="5FAB11D8" w14:textId="77777777" w:rsidR="004B3C6D" w:rsidRDefault="004B3C6D" w:rsidP="00B52199">
      <w:pPr>
        <w:spacing w:line="360" w:lineRule="auto"/>
        <w:jc w:val="center"/>
        <w:rPr>
          <w:b/>
          <w:bCs/>
          <w:sz w:val="32"/>
          <w:szCs w:val="32"/>
        </w:rPr>
      </w:pPr>
    </w:p>
    <w:p w14:paraId="59948143" w14:textId="77777777" w:rsidR="00D7730A" w:rsidRPr="00B52199" w:rsidRDefault="00D7730A" w:rsidP="00B52199">
      <w:pPr>
        <w:spacing w:line="360" w:lineRule="auto"/>
        <w:jc w:val="center"/>
        <w:rPr>
          <w:b/>
          <w:bCs/>
          <w:sz w:val="32"/>
          <w:szCs w:val="32"/>
        </w:rPr>
      </w:pPr>
    </w:p>
    <w:p w14:paraId="7C453D27" w14:textId="77777777" w:rsidR="003544B3" w:rsidRPr="004B3C6D" w:rsidRDefault="0031316C" w:rsidP="004B3C6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center"/>
        <w:rPr>
          <w:rFonts w:eastAsia="Times New Roman"/>
          <w:b/>
          <w:bCs/>
          <w:color w:val="000000"/>
          <w:sz w:val="32"/>
          <w:szCs w:val="32"/>
        </w:rPr>
      </w:pPr>
      <w:r w:rsidRPr="004B3C6D">
        <w:rPr>
          <w:rFonts w:eastAsia="Times New Roman"/>
          <w:b/>
          <w:bCs/>
          <w:color w:val="000000"/>
          <w:sz w:val="32"/>
          <w:szCs w:val="32"/>
        </w:rPr>
        <w:t xml:space="preserve">Dokumentacja techniczna </w:t>
      </w:r>
    </w:p>
    <w:p w14:paraId="2DD8CD86" w14:textId="77777777" w:rsidR="00BA593A" w:rsidRPr="004B3C6D" w:rsidRDefault="003544B3" w:rsidP="004B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="Times New Roman"/>
          <w:b/>
          <w:bCs/>
          <w:color w:val="000000"/>
          <w:sz w:val="32"/>
          <w:szCs w:val="32"/>
        </w:rPr>
      </w:pPr>
      <w:r w:rsidRPr="004B3C6D">
        <w:rPr>
          <w:rFonts w:eastAsia="Times New Roman"/>
          <w:b/>
          <w:bCs/>
          <w:color w:val="000000"/>
          <w:sz w:val="32"/>
          <w:szCs w:val="32"/>
        </w:rPr>
        <w:t xml:space="preserve">na: </w:t>
      </w:r>
      <w:r w:rsidR="00BA593A" w:rsidRPr="004B3C6D">
        <w:rPr>
          <w:rFonts w:eastAsia="Times New Roman"/>
          <w:b/>
          <w:bCs/>
          <w:color w:val="000000"/>
          <w:sz w:val="32"/>
          <w:szCs w:val="32"/>
        </w:rPr>
        <w:t xml:space="preserve">,,Odbudowa rowu przydrożnego </w:t>
      </w:r>
    </w:p>
    <w:p w14:paraId="71516169" w14:textId="0DF6D1D3" w:rsidR="00BA593A" w:rsidRPr="004B3C6D" w:rsidRDefault="00BA593A" w:rsidP="004B3C6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200" w:line="360" w:lineRule="auto"/>
        <w:jc w:val="center"/>
        <w:rPr>
          <w:rFonts w:eastAsia="Times New Roman"/>
          <w:b/>
          <w:bCs/>
          <w:color w:val="000000"/>
          <w:sz w:val="32"/>
          <w:szCs w:val="32"/>
        </w:rPr>
      </w:pPr>
      <w:r w:rsidRPr="004B3C6D">
        <w:rPr>
          <w:rFonts w:eastAsia="Times New Roman"/>
          <w:b/>
          <w:bCs/>
          <w:color w:val="000000"/>
          <w:sz w:val="32"/>
          <w:szCs w:val="32"/>
        </w:rPr>
        <w:t>w miejscowości Borkowice gm. Borkowice".</w:t>
      </w:r>
    </w:p>
    <w:p w14:paraId="261916CE" w14:textId="5A12E587" w:rsidR="008F7281" w:rsidRDefault="008F7281" w:rsidP="00BA59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sz w:val="26"/>
          <w:szCs w:val="26"/>
        </w:rPr>
      </w:pPr>
    </w:p>
    <w:p w14:paraId="2A6A47CB" w14:textId="77777777" w:rsidR="00B52199" w:rsidRDefault="00B52199">
      <w:pPr>
        <w:spacing w:line="360" w:lineRule="auto"/>
        <w:jc w:val="both"/>
        <w:rPr>
          <w:sz w:val="26"/>
          <w:szCs w:val="26"/>
        </w:rPr>
      </w:pPr>
    </w:p>
    <w:p w14:paraId="25F2A451" w14:textId="77777777" w:rsidR="00B52199" w:rsidRPr="0071314B" w:rsidRDefault="00B52199">
      <w:pPr>
        <w:spacing w:line="360" w:lineRule="auto"/>
        <w:jc w:val="both"/>
        <w:rPr>
          <w:sz w:val="26"/>
          <w:szCs w:val="26"/>
        </w:rPr>
      </w:pPr>
    </w:p>
    <w:p w14:paraId="7561C63F" w14:textId="77777777" w:rsidR="0071278D" w:rsidRPr="004B3C6D" w:rsidRDefault="008F7281" w:rsidP="004B3C6D">
      <w:pPr>
        <w:overflowPunct w:val="0"/>
        <w:spacing w:line="360" w:lineRule="auto"/>
        <w:jc w:val="both"/>
        <w:rPr>
          <w:rFonts w:eastAsia="NSimSun"/>
          <w:b/>
          <w:kern w:val="2"/>
          <w:sz w:val="26"/>
          <w:szCs w:val="26"/>
          <w:lang w:eastAsia="en-US" w:bidi="hi-IN"/>
        </w:rPr>
      </w:pPr>
      <w:r w:rsidRPr="004B3C6D">
        <w:rPr>
          <w:b/>
          <w:bCs/>
          <w:sz w:val="26"/>
          <w:szCs w:val="26"/>
        </w:rPr>
        <w:t xml:space="preserve">Inwestor: </w:t>
      </w:r>
      <w:r w:rsidR="0071314B" w:rsidRPr="004B3C6D">
        <w:rPr>
          <w:b/>
          <w:bCs/>
          <w:sz w:val="26"/>
          <w:szCs w:val="26"/>
        </w:rPr>
        <w:t xml:space="preserve">  </w:t>
      </w:r>
      <w:r w:rsidR="00134507" w:rsidRPr="004B3C6D">
        <w:rPr>
          <w:b/>
          <w:bCs/>
          <w:sz w:val="26"/>
          <w:szCs w:val="26"/>
        </w:rPr>
        <w:t xml:space="preserve"> </w:t>
      </w:r>
      <w:r w:rsidR="0071278D" w:rsidRPr="004B3C6D">
        <w:rPr>
          <w:rFonts w:eastAsia="NSimSun"/>
          <w:b/>
          <w:kern w:val="2"/>
          <w:sz w:val="26"/>
          <w:szCs w:val="26"/>
          <w:lang w:eastAsia="en-US" w:bidi="hi-IN"/>
        </w:rPr>
        <w:t>Gmina Borkowice</w:t>
      </w:r>
    </w:p>
    <w:p w14:paraId="42FF6037" w14:textId="77777777" w:rsidR="0071278D" w:rsidRPr="004B3C6D" w:rsidRDefault="0071278D" w:rsidP="004B3C6D">
      <w:pPr>
        <w:widowControl/>
        <w:shd w:val="clear" w:color="auto" w:fill="FFFFFF"/>
        <w:suppressAutoHyphens w:val="0"/>
        <w:spacing w:line="360" w:lineRule="auto"/>
        <w:ind w:left="708" w:firstLine="708"/>
        <w:rPr>
          <w:rFonts w:eastAsia="Times New Roman"/>
          <w:color w:val="333333"/>
          <w:sz w:val="26"/>
          <w:szCs w:val="26"/>
        </w:rPr>
      </w:pPr>
      <w:r w:rsidRPr="004B3C6D">
        <w:rPr>
          <w:rFonts w:eastAsia="Times New Roman"/>
          <w:b/>
          <w:bCs/>
          <w:color w:val="333333"/>
          <w:sz w:val="26"/>
          <w:szCs w:val="26"/>
        </w:rPr>
        <w:t>ul. Ks. J. Wiśniewskiego 42</w:t>
      </w:r>
    </w:p>
    <w:p w14:paraId="68BBF822" w14:textId="06026E3A" w:rsidR="001A02EE" w:rsidRPr="004B3C6D" w:rsidRDefault="0071278D" w:rsidP="004B3C6D">
      <w:pPr>
        <w:widowControl/>
        <w:shd w:val="clear" w:color="auto" w:fill="FFFFFF"/>
        <w:suppressAutoHyphens w:val="0"/>
        <w:spacing w:line="360" w:lineRule="auto"/>
        <w:ind w:left="708" w:firstLine="708"/>
        <w:rPr>
          <w:rFonts w:eastAsia="Times New Roman"/>
          <w:color w:val="333333"/>
          <w:sz w:val="26"/>
          <w:szCs w:val="26"/>
        </w:rPr>
      </w:pPr>
      <w:r w:rsidRPr="004B3C6D">
        <w:rPr>
          <w:rFonts w:eastAsia="Times New Roman"/>
          <w:b/>
          <w:bCs/>
          <w:color w:val="333333"/>
          <w:sz w:val="26"/>
          <w:szCs w:val="26"/>
        </w:rPr>
        <w:t>26 - 422 Borkowice</w:t>
      </w:r>
    </w:p>
    <w:p w14:paraId="7950A16A" w14:textId="72528D82" w:rsidR="00642ED0" w:rsidRPr="00B37532" w:rsidRDefault="0090211D" w:rsidP="00DD6AA8">
      <w:pPr>
        <w:spacing w:line="360" w:lineRule="auto"/>
        <w:ind w:left="6381" w:firstLine="709"/>
        <w:jc w:val="both"/>
        <w:rPr>
          <w:b/>
          <w:bCs/>
          <w:sz w:val="26"/>
          <w:szCs w:val="26"/>
        </w:rPr>
      </w:pPr>
      <w:r w:rsidRPr="009874BE">
        <w:rPr>
          <w:b/>
          <w:bCs/>
          <w:sz w:val="26"/>
          <w:szCs w:val="26"/>
        </w:rPr>
        <w:t>Opracował:</w:t>
      </w:r>
      <w:r w:rsidR="00B37532">
        <w:rPr>
          <w:b/>
          <w:bCs/>
          <w:sz w:val="26"/>
          <w:szCs w:val="26"/>
        </w:rPr>
        <w:t xml:space="preserve"> </w:t>
      </w:r>
    </w:p>
    <w:p w14:paraId="5AE0AB19" w14:textId="3574059D" w:rsidR="004B3C6D" w:rsidRPr="00754973" w:rsidRDefault="009F5823" w:rsidP="004B3C6D">
      <w:pPr>
        <w:autoSpaceDE w:val="0"/>
        <w:autoSpaceDN w:val="0"/>
        <w:adjustRightInd w:val="0"/>
        <w:spacing w:line="360" w:lineRule="auto"/>
        <w:rPr>
          <w:rFonts w:eastAsia="Calibri"/>
          <w:bCs/>
          <w:sz w:val="26"/>
          <w:szCs w:val="26"/>
        </w:rPr>
      </w:pPr>
      <w:r w:rsidRPr="0071314B">
        <w:rPr>
          <w:i/>
          <w:iCs/>
          <w:sz w:val="30"/>
          <w:szCs w:val="30"/>
        </w:rPr>
        <w:tab/>
      </w:r>
      <w:r w:rsidRPr="0071314B">
        <w:rPr>
          <w:i/>
          <w:iCs/>
          <w:sz w:val="30"/>
          <w:szCs w:val="30"/>
        </w:rPr>
        <w:tab/>
      </w:r>
      <w:r w:rsidRPr="0071314B">
        <w:rPr>
          <w:i/>
          <w:iCs/>
          <w:sz w:val="30"/>
          <w:szCs w:val="30"/>
        </w:rPr>
        <w:tab/>
      </w:r>
      <w:r w:rsidR="004B3C6D">
        <w:rPr>
          <w:i/>
          <w:iCs/>
          <w:sz w:val="30"/>
          <w:szCs w:val="30"/>
        </w:rPr>
        <w:tab/>
      </w:r>
      <w:r w:rsidR="004B3C6D">
        <w:rPr>
          <w:i/>
          <w:iCs/>
          <w:sz w:val="30"/>
          <w:szCs w:val="30"/>
        </w:rPr>
        <w:tab/>
      </w:r>
      <w:r w:rsidR="004B3C6D">
        <w:rPr>
          <w:i/>
          <w:iCs/>
          <w:sz w:val="30"/>
          <w:szCs w:val="30"/>
        </w:rPr>
        <w:tab/>
      </w:r>
      <w:r w:rsidR="004B3C6D">
        <w:rPr>
          <w:i/>
          <w:iCs/>
          <w:sz w:val="30"/>
          <w:szCs w:val="30"/>
        </w:rPr>
        <w:tab/>
      </w:r>
      <w:r w:rsidR="004B3C6D">
        <w:rPr>
          <w:i/>
          <w:iCs/>
          <w:sz w:val="30"/>
          <w:szCs w:val="30"/>
        </w:rPr>
        <w:tab/>
      </w:r>
      <w:r w:rsidR="004B3C6D">
        <w:rPr>
          <w:i/>
          <w:iCs/>
          <w:sz w:val="30"/>
          <w:szCs w:val="30"/>
        </w:rPr>
        <w:tab/>
      </w:r>
      <w:r w:rsidR="004B3C6D" w:rsidRPr="00754973">
        <w:rPr>
          <w:iCs/>
          <w:sz w:val="26"/>
          <w:szCs w:val="26"/>
        </w:rPr>
        <w:t>mgr inż. Józef Ogiński</w:t>
      </w:r>
    </w:p>
    <w:p w14:paraId="7810CA80" w14:textId="77777777" w:rsidR="004B3C6D" w:rsidRPr="00754973" w:rsidRDefault="004B3C6D" w:rsidP="004B3C6D">
      <w:pPr>
        <w:spacing w:line="360" w:lineRule="auto"/>
        <w:jc w:val="both"/>
        <w:rPr>
          <w:iCs/>
          <w:sz w:val="20"/>
        </w:rPr>
      </w:pPr>
      <w:r w:rsidRPr="00754973">
        <w:rPr>
          <w:iCs/>
          <w:szCs w:val="24"/>
        </w:rPr>
        <w:t xml:space="preserve">                                                            </w:t>
      </w:r>
      <w:r w:rsidRPr="00754973">
        <w:rPr>
          <w:iCs/>
          <w:szCs w:val="24"/>
        </w:rPr>
        <w:tab/>
      </w:r>
      <w:r w:rsidRPr="00754973">
        <w:rPr>
          <w:iCs/>
          <w:szCs w:val="24"/>
        </w:rPr>
        <w:tab/>
      </w:r>
      <w:r w:rsidRPr="00754973">
        <w:rPr>
          <w:iCs/>
          <w:szCs w:val="24"/>
        </w:rPr>
        <w:tab/>
      </w:r>
      <w:r w:rsidRPr="00754973">
        <w:rPr>
          <w:iCs/>
          <w:sz w:val="20"/>
        </w:rPr>
        <w:t>GP-III-7342/16/91 – wodno-melioracyjna</w:t>
      </w:r>
    </w:p>
    <w:p w14:paraId="7B6981A7" w14:textId="37358A56" w:rsidR="0071314B" w:rsidRPr="0071314B" w:rsidRDefault="009F5823" w:rsidP="00817E67">
      <w:pPr>
        <w:spacing w:line="360" w:lineRule="auto"/>
        <w:ind w:left="4254" w:firstLine="709"/>
        <w:jc w:val="both"/>
        <w:rPr>
          <w:i/>
          <w:iCs/>
          <w:sz w:val="30"/>
          <w:szCs w:val="30"/>
        </w:rPr>
      </w:pPr>
      <w:r w:rsidRPr="0071314B">
        <w:rPr>
          <w:i/>
          <w:iCs/>
          <w:sz w:val="30"/>
          <w:szCs w:val="30"/>
        </w:rPr>
        <w:tab/>
      </w:r>
      <w:r w:rsidRPr="0071314B">
        <w:rPr>
          <w:i/>
          <w:iCs/>
          <w:sz w:val="30"/>
          <w:szCs w:val="30"/>
        </w:rPr>
        <w:tab/>
      </w:r>
    </w:p>
    <w:p w14:paraId="230A5563" w14:textId="77777777" w:rsidR="0071314B" w:rsidRPr="0071314B" w:rsidRDefault="0071314B" w:rsidP="00817E67">
      <w:pPr>
        <w:spacing w:line="360" w:lineRule="auto"/>
        <w:ind w:left="4254" w:firstLine="709"/>
        <w:jc w:val="both"/>
        <w:rPr>
          <w:i/>
          <w:iCs/>
          <w:sz w:val="30"/>
          <w:szCs w:val="30"/>
        </w:rPr>
      </w:pPr>
    </w:p>
    <w:p w14:paraId="3FD696F5" w14:textId="5C22ED6E" w:rsidR="006A7287" w:rsidRDefault="0094714A" w:rsidP="0094714A">
      <w:pPr>
        <w:spacing w:line="360" w:lineRule="auto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 xml:space="preserve">                                                  </w:t>
      </w:r>
    </w:p>
    <w:p w14:paraId="36ED0161" w14:textId="77777777" w:rsidR="004B3C6D" w:rsidRDefault="0094714A" w:rsidP="00591131">
      <w:pPr>
        <w:spacing w:line="360" w:lineRule="auto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 xml:space="preserve">                                         </w:t>
      </w:r>
    </w:p>
    <w:p w14:paraId="59FB39CE" w14:textId="77777777" w:rsidR="004B3C6D" w:rsidRDefault="004B3C6D" w:rsidP="00591131">
      <w:pPr>
        <w:spacing w:line="360" w:lineRule="auto"/>
        <w:rPr>
          <w:i/>
          <w:iCs/>
          <w:sz w:val="30"/>
          <w:szCs w:val="30"/>
        </w:rPr>
      </w:pPr>
    </w:p>
    <w:p w14:paraId="1D4B9BEB" w14:textId="77777777" w:rsidR="004B3C6D" w:rsidRDefault="004B3C6D" w:rsidP="00591131">
      <w:pPr>
        <w:spacing w:line="360" w:lineRule="auto"/>
        <w:rPr>
          <w:i/>
          <w:iCs/>
          <w:sz w:val="30"/>
          <w:szCs w:val="30"/>
        </w:rPr>
      </w:pPr>
    </w:p>
    <w:p w14:paraId="7A546715" w14:textId="77777777" w:rsidR="004B3C6D" w:rsidRDefault="004B3C6D" w:rsidP="00591131">
      <w:pPr>
        <w:spacing w:line="360" w:lineRule="auto"/>
        <w:rPr>
          <w:i/>
          <w:iCs/>
          <w:sz w:val="30"/>
          <w:szCs w:val="30"/>
        </w:rPr>
      </w:pPr>
    </w:p>
    <w:p w14:paraId="78B8EDA3" w14:textId="26B7185C" w:rsidR="006A7287" w:rsidRDefault="004C7192" w:rsidP="004B3C6D">
      <w:pPr>
        <w:spacing w:line="360" w:lineRule="auto"/>
        <w:jc w:val="center"/>
        <w:rPr>
          <w:b/>
          <w:bCs/>
          <w:sz w:val="26"/>
          <w:szCs w:val="26"/>
        </w:rPr>
      </w:pPr>
      <w:r w:rsidRPr="00E17FFB">
        <w:rPr>
          <w:b/>
          <w:bCs/>
          <w:sz w:val="26"/>
          <w:szCs w:val="26"/>
        </w:rPr>
        <w:t>Radom</w:t>
      </w:r>
      <w:r w:rsidR="004B3C6D">
        <w:rPr>
          <w:b/>
          <w:bCs/>
          <w:sz w:val="26"/>
          <w:szCs w:val="26"/>
        </w:rPr>
        <w:t>,</w:t>
      </w:r>
      <w:r w:rsidR="00A47D03">
        <w:rPr>
          <w:b/>
          <w:bCs/>
          <w:sz w:val="26"/>
          <w:szCs w:val="26"/>
        </w:rPr>
        <w:t xml:space="preserve"> </w:t>
      </w:r>
      <w:r w:rsidR="00591131">
        <w:rPr>
          <w:b/>
          <w:bCs/>
          <w:sz w:val="26"/>
          <w:szCs w:val="26"/>
        </w:rPr>
        <w:t>grudzień</w:t>
      </w:r>
      <w:r w:rsidR="002E7CEB">
        <w:rPr>
          <w:b/>
          <w:bCs/>
          <w:sz w:val="26"/>
          <w:szCs w:val="26"/>
        </w:rPr>
        <w:t xml:space="preserve"> </w:t>
      </w:r>
      <w:r w:rsidR="0094714A" w:rsidRPr="00E17FFB">
        <w:rPr>
          <w:b/>
          <w:bCs/>
          <w:sz w:val="26"/>
          <w:szCs w:val="26"/>
        </w:rPr>
        <w:t>202</w:t>
      </w:r>
      <w:r w:rsidR="00C9388D">
        <w:rPr>
          <w:b/>
          <w:bCs/>
          <w:sz w:val="26"/>
          <w:szCs w:val="26"/>
        </w:rPr>
        <w:t>4</w:t>
      </w:r>
      <w:r w:rsidR="0094714A" w:rsidRPr="00E17FFB">
        <w:rPr>
          <w:b/>
          <w:bCs/>
          <w:sz w:val="26"/>
          <w:szCs w:val="26"/>
        </w:rPr>
        <w:t xml:space="preserve"> rok</w:t>
      </w:r>
    </w:p>
    <w:p w14:paraId="41B2833D" w14:textId="20FE2B37" w:rsidR="008F7281" w:rsidRPr="00A77E77" w:rsidRDefault="008F7281" w:rsidP="003947FC">
      <w:pPr>
        <w:spacing w:after="240" w:line="360" w:lineRule="auto"/>
        <w:jc w:val="both"/>
        <w:rPr>
          <w:i/>
          <w:iCs/>
          <w:sz w:val="28"/>
          <w:szCs w:val="28"/>
        </w:rPr>
      </w:pPr>
      <w:r w:rsidRPr="00A77E77">
        <w:rPr>
          <w:b/>
          <w:bCs/>
          <w:sz w:val="28"/>
          <w:szCs w:val="28"/>
        </w:rPr>
        <w:lastRenderedPageBreak/>
        <w:t>Zawartość projektu</w:t>
      </w:r>
    </w:p>
    <w:p w14:paraId="7861A57B" w14:textId="5210F027" w:rsidR="008F7281" w:rsidRPr="00A77E77" w:rsidRDefault="008F7281" w:rsidP="0071314B">
      <w:pPr>
        <w:pStyle w:val="Akapitzlist"/>
        <w:numPr>
          <w:ilvl w:val="0"/>
          <w:numId w:val="6"/>
        </w:numPr>
        <w:spacing w:line="360" w:lineRule="auto"/>
        <w:rPr>
          <w:b/>
          <w:bCs/>
          <w:sz w:val="28"/>
          <w:szCs w:val="28"/>
        </w:rPr>
      </w:pPr>
      <w:r w:rsidRPr="00A77E77">
        <w:rPr>
          <w:b/>
          <w:bCs/>
          <w:sz w:val="28"/>
          <w:szCs w:val="28"/>
        </w:rPr>
        <w:t>Część opisowa</w:t>
      </w:r>
    </w:p>
    <w:p w14:paraId="3200C85F" w14:textId="769D1ED4" w:rsidR="0071314B" w:rsidRPr="00A77E77" w:rsidRDefault="008F7281" w:rsidP="0071314B">
      <w:pPr>
        <w:pStyle w:val="Akapitzlist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A77E77">
        <w:rPr>
          <w:sz w:val="28"/>
          <w:szCs w:val="28"/>
        </w:rPr>
        <w:t>Projekt zagospodarowania terenu</w:t>
      </w:r>
    </w:p>
    <w:p w14:paraId="59B7DCA8" w14:textId="0543017F" w:rsidR="008F7281" w:rsidRDefault="008F7281" w:rsidP="0071314B">
      <w:pPr>
        <w:pStyle w:val="Akapitzlist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A77E77">
        <w:rPr>
          <w:sz w:val="28"/>
          <w:szCs w:val="28"/>
        </w:rPr>
        <w:t>Opis techniczny</w:t>
      </w:r>
    </w:p>
    <w:p w14:paraId="5724AEBD" w14:textId="77777777" w:rsidR="004E79F8" w:rsidRPr="00A77E77" w:rsidRDefault="004E79F8" w:rsidP="004E79F8">
      <w:pPr>
        <w:pStyle w:val="Akapitzlist"/>
        <w:spacing w:line="360" w:lineRule="auto"/>
        <w:ind w:left="786"/>
        <w:rPr>
          <w:sz w:val="28"/>
          <w:szCs w:val="28"/>
        </w:rPr>
      </w:pPr>
    </w:p>
    <w:p w14:paraId="7F3E1DCE" w14:textId="49B6CD4F" w:rsidR="004E79F8" w:rsidRPr="004B3C6D" w:rsidRDefault="008F7281" w:rsidP="004B3C6D">
      <w:pPr>
        <w:pStyle w:val="Akapitzlist"/>
        <w:numPr>
          <w:ilvl w:val="0"/>
          <w:numId w:val="6"/>
        </w:numPr>
        <w:spacing w:line="360" w:lineRule="auto"/>
        <w:rPr>
          <w:b/>
          <w:bCs/>
          <w:sz w:val="28"/>
          <w:szCs w:val="28"/>
        </w:rPr>
      </w:pPr>
      <w:r w:rsidRPr="00A77E77">
        <w:rPr>
          <w:b/>
          <w:bCs/>
          <w:sz w:val="28"/>
          <w:szCs w:val="28"/>
        </w:rPr>
        <w:t>Część graficzna</w:t>
      </w:r>
      <w:r w:rsidR="002D0532" w:rsidRPr="00A77E77">
        <w:rPr>
          <w:b/>
          <w:bCs/>
          <w:sz w:val="28"/>
          <w:szCs w:val="28"/>
        </w:rPr>
        <w:t xml:space="preserve"> i tekstowa</w:t>
      </w:r>
    </w:p>
    <w:p w14:paraId="3C3FC5FF" w14:textId="089167AB" w:rsidR="0071314B" w:rsidRPr="004B3C6D" w:rsidRDefault="008F7281" w:rsidP="004E79F8">
      <w:pPr>
        <w:pStyle w:val="Akapitzlist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4B3C6D">
        <w:rPr>
          <w:sz w:val="28"/>
          <w:szCs w:val="28"/>
        </w:rPr>
        <w:t>Mapa poglądowa</w:t>
      </w:r>
      <w:r w:rsidR="00A51F30" w:rsidRPr="004B3C6D">
        <w:rPr>
          <w:sz w:val="28"/>
          <w:szCs w:val="28"/>
        </w:rPr>
        <w:t xml:space="preserve"> </w:t>
      </w:r>
      <w:r w:rsidRPr="004B3C6D">
        <w:rPr>
          <w:sz w:val="28"/>
          <w:szCs w:val="28"/>
        </w:rPr>
        <w:t>skala 1</w:t>
      </w:r>
      <w:r w:rsidR="0071314B" w:rsidRPr="004B3C6D">
        <w:rPr>
          <w:sz w:val="28"/>
          <w:szCs w:val="28"/>
        </w:rPr>
        <w:t xml:space="preserve"> </w:t>
      </w:r>
      <w:r w:rsidRPr="004B3C6D">
        <w:rPr>
          <w:sz w:val="28"/>
          <w:szCs w:val="28"/>
        </w:rPr>
        <w:t>:</w:t>
      </w:r>
      <w:r w:rsidR="0071314B" w:rsidRPr="004B3C6D">
        <w:rPr>
          <w:sz w:val="28"/>
          <w:szCs w:val="28"/>
        </w:rPr>
        <w:t xml:space="preserve"> </w:t>
      </w:r>
      <w:r w:rsidR="002E7CEB" w:rsidRPr="004B3C6D">
        <w:rPr>
          <w:sz w:val="28"/>
          <w:szCs w:val="28"/>
        </w:rPr>
        <w:t>25 000</w:t>
      </w:r>
      <w:r w:rsidR="0071314B" w:rsidRPr="004B3C6D">
        <w:rPr>
          <w:sz w:val="28"/>
          <w:szCs w:val="28"/>
        </w:rPr>
        <w:t>.</w:t>
      </w:r>
    </w:p>
    <w:p w14:paraId="73AE99A6" w14:textId="51C16AE3" w:rsidR="0071314B" w:rsidRDefault="00A51F30" w:rsidP="004E79F8">
      <w:pPr>
        <w:pStyle w:val="Akapitzlist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A77E77">
        <w:rPr>
          <w:sz w:val="28"/>
          <w:szCs w:val="28"/>
        </w:rPr>
        <w:t xml:space="preserve">Mapa </w:t>
      </w:r>
      <w:r w:rsidR="00EA6F82">
        <w:rPr>
          <w:sz w:val="28"/>
          <w:szCs w:val="28"/>
        </w:rPr>
        <w:t>do celów projektowych</w:t>
      </w:r>
      <w:r w:rsidR="008F7281" w:rsidRPr="00A77E77">
        <w:rPr>
          <w:sz w:val="28"/>
          <w:szCs w:val="28"/>
        </w:rPr>
        <w:t xml:space="preserve"> skala 1</w:t>
      </w:r>
      <w:r w:rsidR="0071314B" w:rsidRPr="00A77E77">
        <w:rPr>
          <w:sz w:val="28"/>
          <w:szCs w:val="28"/>
        </w:rPr>
        <w:t xml:space="preserve"> </w:t>
      </w:r>
      <w:r w:rsidR="008F7281" w:rsidRPr="00A77E77">
        <w:rPr>
          <w:sz w:val="28"/>
          <w:szCs w:val="28"/>
        </w:rPr>
        <w:t>:</w:t>
      </w:r>
      <w:r w:rsidR="0071314B" w:rsidRPr="00A77E77">
        <w:rPr>
          <w:sz w:val="28"/>
          <w:szCs w:val="28"/>
        </w:rPr>
        <w:t xml:space="preserve"> </w:t>
      </w:r>
      <w:r w:rsidR="00211199">
        <w:rPr>
          <w:sz w:val="28"/>
          <w:szCs w:val="28"/>
        </w:rPr>
        <w:t>5</w:t>
      </w:r>
      <w:r w:rsidR="002E7CEB">
        <w:rPr>
          <w:sz w:val="28"/>
          <w:szCs w:val="28"/>
        </w:rPr>
        <w:t>00</w:t>
      </w:r>
      <w:r w:rsidR="0071314B" w:rsidRPr="00A77E77">
        <w:rPr>
          <w:sz w:val="28"/>
          <w:szCs w:val="28"/>
        </w:rPr>
        <w:t>.</w:t>
      </w:r>
    </w:p>
    <w:p w14:paraId="4CF796BA" w14:textId="77777777" w:rsidR="004B3C6D" w:rsidRPr="00A10A06" w:rsidRDefault="004B3C6D" w:rsidP="004B3C6D">
      <w:pPr>
        <w:pStyle w:val="Akapitzlist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Profil podłużny rowu w skali 1 : 100/1000 oraz przekroje rowu w skali                1 : 100.</w:t>
      </w:r>
    </w:p>
    <w:p w14:paraId="515E456C" w14:textId="77777777" w:rsidR="004B3C6D" w:rsidRPr="00A10A06" w:rsidRDefault="004B3C6D" w:rsidP="004B3C6D">
      <w:pPr>
        <w:pStyle w:val="Akapitzlist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A10A06">
        <w:rPr>
          <w:sz w:val="28"/>
          <w:szCs w:val="28"/>
        </w:rPr>
        <w:t>Przekr</w:t>
      </w:r>
      <w:r>
        <w:rPr>
          <w:sz w:val="28"/>
          <w:szCs w:val="28"/>
        </w:rPr>
        <w:t>oje</w:t>
      </w:r>
      <w:r w:rsidRPr="00A10A06">
        <w:rPr>
          <w:sz w:val="28"/>
          <w:szCs w:val="28"/>
        </w:rPr>
        <w:t xml:space="preserve"> </w:t>
      </w:r>
      <w:r>
        <w:rPr>
          <w:sz w:val="28"/>
          <w:szCs w:val="28"/>
        </w:rPr>
        <w:t>przepustów</w:t>
      </w:r>
      <w:r w:rsidRPr="00A10A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pod zjazdami </w:t>
      </w:r>
      <w:r w:rsidRPr="00A10A06">
        <w:rPr>
          <w:sz w:val="28"/>
          <w:szCs w:val="28"/>
        </w:rPr>
        <w:t>w skali 1</w:t>
      </w:r>
      <w:r>
        <w:rPr>
          <w:sz w:val="28"/>
          <w:szCs w:val="28"/>
        </w:rPr>
        <w:t xml:space="preserve"> </w:t>
      </w:r>
      <w:r w:rsidRPr="00A10A06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A10A06">
        <w:rPr>
          <w:sz w:val="28"/>
          <w:szCs w:val="28"/>
        </w:rPr>
        <w:t>100</w:t>
      </w:r>
      <w:r>
        <w:rPr>
          <w:sz w:val="28"/>
          <w:szCs w:val="28"/>
        </w:rPr>
        <w:t>.</w:t>
      </w:r>
    </w:p>
    <w:p w14:paraId="289A10A2" w14:textId="77777777" w:rsidR="004B3C6D" w:rsidRPr="00A10A06" w:rsidRDefault="004B3C6D" w:rsidP="004B3C6D">
      <w:pPr>
        <w:pStyle w:val="Akapitzlist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bookmarkStart w:id="0" w:name="_Hlk183073881"/>
      <w:r>
        <w:rPr>
          <w:sz w:val="28"/>
          <w:szCs w:val="28"/>
        </w:rPr>
        <w:t>Przekroje</w:t>
      </w:r>
      <w:r w:rsidRPr="00A10A06">
        <w:rPr>
          <w:sz w:val="28"/>
          <w:szCs w:val="28"/>
        </w:rPr>
        <w:t xml:space="preserve"> rurociągu </w:t>
      </w:r>
      <w:r>
        <w:rPr>
          <w:sz w:val="28"/>
          <w:szCs w:val="28"/>
        </w:rPr>
        <w:t>o długości L = 30,0 m</w:t>
      </w:r>
      <w:r w:rsidRPr="00A10A06">
        <w:rPr>
          <w:sz w:val="28"/>
          <w:szCs w:val="28"/>
        </w:rPr>
        <w:t xml:space="preserve"> w skali 1 : 100</w:t>
      </w:r>
      <w:r>
        <w:rPr>
          <w:sz w:val="28"/>
          <w:szCs w:val="28"/>
        </w:rPr>
        <w:t>.</w:t>
      </w:r>
    </w:p>
    <w:bookmarkEnd w:id="0"/>
    <w:p w14:paraId="397CECDF" w14:textId="77777777" w:rsidR="004B3C6D" w:rsidRPr="00A10A06" w:rsidRDefault="004B3C6D" w:rsidP="004B3C6D">
      <w:pPr>
        <w:pStyle w:val="Akapitzlist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A10A06">
        <w:rPr>
          <w:sz w:val="28"/>
          <w:szCs w:val="28"/>
        </w:rPr>
        <w:t>Rysunek ścianki oporowej przepustu - rurociągu Ø 0,80 m wlot/wylot</w:t>
      </w:r>
      <w:r>
        <w:rPr>
          <w:sz w:val="28"/>
          <w:szCs w:val="28"/>
        </w:rPr>
        <w:t>.</w:t>
      </w:r>
    </w:p>
    <w:p w14:paraId="4693B90B" w14:textId="2D898A14" w:rsidR="004E79F8" w:rsidRPr="004B3C6D" w:rsidRDefault="004B3C6D" w:rsidP="004B3C6D">
      <w:pPr>
        <w:pStyle w:val="Akapitzlist"/>
        <w:numPr>
          <w:ilvl w:val="0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Umocnienie stopy skarp rowu.</w:t>
      </w:r>
    </w:p>
    <w:p w14:paraId="2FD89B59" w14:textId="0D1F405F" w:rsidR="000B702F" w:rsidRPr="00650609" w:rsidRDefault="00A51F30" w:rsidP="004E79F8">
      <w:pPr>
        <w:pStyle w:val="Akapitzlist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A77E77">
        <w:rPr>
          <w:bCs/>
          <w:sz w:val="28"/>
          <w:szCs w:val="28"/>
        </w:rPr>
        <w:t>Wypisy z rejestru gruntów.</w:t>
      </w:r>
    </w:p>
    <w:p w14:paraId="0BA9E96A" w14:textId="77777777" w:rsidR="00650609" w:rsidRPr="00650609" w:rsidRDefault="00650609" w:rsidP="00650609">
      <w:pPr>
        <w:pStyle w:val="Akapitzlist"/>
        <w:rPr>
          <w:sz w:val="28"/>
          <w:szCs w:val="28"/>
        </w:rPr>
      </w:pPr>
    </w:p>
    <w:p w14:paraId="67964A36" w14:textId="77777777" w:rsidR="00650609" w:rsidRDefault="00650609" w:rsidP="00650609">
      <w:pPr>
        <w:spacing w:line="360" w:lineRule="auto"/>
        <w:jc w:val="both"/>
        <w:rPr>
          <w:sz w:val="28"/>
          <w:szCs w:val="28"/>
        </w:rPr>
      </w:pPr>
    </w:p>
    <w:p w14:paraId="2FD22896" w14:textId="77777777" w:rsidR="00650609" w:rsidRDefault="00650609" w:rsidP="00650609">
      <w:pPr>
        <w:spacing w:line="360" w:lineRule="auto"/>
        <w:jc w:val="both"/>
        <w:rPr>
          <w:sz w:val="28"/>
          <w:szCs w:val="28"/>
        </w:rPr>
      </w:pPr>
    </w:p>
    <w:p w14:paraId="3CF9C834" w14:textId="77777777" w:rsidR="00650609" w:rsidRDefault="00650609" w:rsidP="00650609">
      <w:pPr>
        <w:spacing w:line="360" w:lineRule="auto"/>
        <w:jc w:val="both"/>
        <w:rPr>
          <w:sz w:val="28"/>
          <w:szCs w:val="28"/>
        </w:rPr>
      </w:pPr>
    </w:p>
    <w:p w14:paraId="023F59B0" w14:textId="77777777" w:rsidR="00650609" w:rsidRDefault="00650609" w:rsidP="00650609">
      <w:pPr>
        <w:spacing w:line="360" w:lineRule="auto"/>
        <w:jc w:val="both"/>
        <w:rPr>
          <w:sz w:val="28"/>
          <w:szCs w:val="28"/>
        </w:rPr>
      </w:pPr>
    </w:p>
    <w:p w14:paraId="34C919BA" w14:textId="77777777" w:rsidR="00650609" w:rsidRDefault="00650609" w:rsidP="00650609">
      <w:pPr>
        <w:spacing w:line="360" w:lineRule="auto"/>
        <w:jc w:val="both"/>
        <w:rPr>
          <w:sz w:val="28"/>
          <w:szCs w:val="28"/>
        </w:rPr>
      </w:pPr>
    </w:p>
    <w:p w14:paraId="121C81D3" w14:textId="77777777" w:rsidR="00650609" w:rsidRDefault="00650609" w:rsidP="00650609">
      <w:pPr>
        <w:spacing w:line="360" w:lineRule="auto"/>
        <w:jc w:val="both"/>
        <w:rPr>
          <w:sz w:val="28"/>
          <w:szCs w:val="28"/>
        </w:rPr>
      </w:pPr>
    </w:p>
    <w:p w14:paraId="10719C9D" w14:textId="77777777" w:rsidR="00650609" w:rsidRDefault="00650609" w:rsidP="00650609">
      <w:pPr>
        <w:spacing w:line="360" w:lineRule="auto"/>
        <w:jc w:val="both"/>
        <w:rPr>
          <w:sz w:val="28"/>
          <w:szCs w:val="28"/>
        </w:rPr>
      </w:pPr>
    </w:p>
    <w:p w14:paraId="04DD85EC" w14:textId="77777777" w:rsidR="00650609" w:rsidRDefault="00650609" w:rsidP="00650609">
      <w:pPr>
        <w:spacing w:line="360" w:lineRule="auto"/>
        <w:jc w:val="both"/>
        <w:rPr>
          <w:sz w:val="28"/>
          <w:szCs w:val="28"/>
        </w:rPr>
      </w:pPr>
    </w:p>
    <w:p w14:paraId="35608C9A" w14:textId="77777777" w:rsidR="00650609" w:rsidRDefault="00650609" w:rsidP="00650609">
      <w:pPr>
        <w:spacing w:line="360" w:lineRule="auto"/>
        <w:jc w:val="both"/>
        <w:rPr>
          <w:sz w:val="28"/>
          <w:szCs w:val="28"/>
        </w:rPr>
      </w:pPr>
    </w:p>
    <w:p w14:paraId="6EF7C80E" w14:textId="77777777" w:rsidR="00650609" w:rsidRDefault="00650609" w:rsidP="00650609">
      <w:pPr>
        <w:spacing w:line="360" w:lineRule="auto"/>
        <w:jc w:val="both"/>
        <w:rPr>
          <w:sz w:val="28"/>
          <w:szCs w:val="28"/>
        </w:rPr>
      </w:pPr>
    </w:p>
    <w:p w14:paraId="7022B7CE" w14:textId="77777777" w:rsidR="00650609" w:rsidRDefault="00650609" w:rsidP="00650609">
      <w:pPr>
        <w:spacing w:line="360" w:lineRule="auto"/>
        <w:jc w:val="both"/>
        <w:rPr>
          <w:sz w:val="28"/>
          <w:szCs w:val="28"/>
        </w:rPr>
      </w:pPr>
    </w:p>
    <w:p w14:paraId="3197AD6A" w14:textId="77777777" w:rsidR="00650609" w:rsidRDefault="00650609" w:rsidP="00650609">
      <w:pPr>
        <w:spacing w:line="360" w:lineRule="auto"/>
        <w:jc w:val="both"/>
        <w:rPr>
          <w:sz w:val="28"/>
          <w:szCs w:val="28"/>
        </w:rPr>
      </w:pPr>
    </w:p>
    <w:p w14:paraId="341A61D6" w14:textId="77777777" w:rsidR="00650609" w:rsidRDefault="00650609" w:rsidP="00650609">
      <w:pPr>
        <w:spacing w:line="360" w:lineRule="auto"/>
        <w:jc w:val="both"/>
        <w:rPr>
          <w:sz w:val="28"/>
          <w:szCs w:val="28"/>
        </w:rPr>
      </w:pPr>
    </w:p>
    <w:p w14:paraId="64708768" w14:textId="77777777" w:rsidR="00650609" w:rsidRDefault="00650609" w:rsidP="00650609">
      <w:pPr>
        <w:spacing w:line="360" w:lineRule="auto"/>
        <w:jc w:val="both"/>
        <w:rPr>
          <w:sz w:val="28"/>
          <w:szCs w:val="28"/>
        </w:rPr>
      </w:pPr>
    </w:p>
    <w:p w14:paraId="480EC092" w14:textId="77777777" w:rsidR="00650609" w:rsidRPr="00650609" w:rsidRDefault="00650609" w:rsidP="00650609">
      <w:pPr>
        <w:spacing w:line="360" w:lineRule="auto"/>
        <w:jc w:val="both"/>
        <w:rPr>
          <w:sz w:val="28"/>
          <w:szCs w:val="28"/>
        </w:rPr>
      </w:pPr>
    </w:p>
    <w:p w14:paraId="19306A78" w14:textId="77777777" w:rsidR="0071314B" w:rsidRPr="0071314B" w:rsidRDefault="0071314B" w:rsidP="009E4B29"/>
    <w:p w14:paraId="2F5B59B5" w14:textId="71714DD7" w:rsidR="00DD73F0" w:rsidRPr="00AC6AC8" w:rsidRDefault="00FD3AB8" w:rsidP="0071314B">
      <w:pPr>
        <w:pStyle w:val="Nagwek1"/>
        <w:spacing w:after="240"/>
        <w:rPr>
          <w:rFonts w:ascii="Times New Roman" w:hAnsi="Times New Roman"/>
          <w:sz w:val="28"/>
          <w:szCs w:val="28"/>
        </w:rPr>
      </w:pPr>
      <w:r w:rsidRPr="00AC6AC8">
        <w:rPr>
          <w:rFonts w:ascii="Times New Roman" w:hAnsi="Times New Roman"/>
          <w:sz w:val="28"/>
          <w:szCs w:val="28"/>
        </w:rPr>
        <w:t>I. Część opisowa</w:t>
      </w:r>
      <w:r w:rsidR="0071314B" w:rsidRPr="00AC6AC8">
        <w:rPr>
          <w:rFonts w:ascii="Times New Roman" w:hAnsi="Times New Roman"/>
          <w:sz w:val="28"/>
          <w:szCs w:val="28"/>
        </w:rPr>
        <w:t>.</w:t>
      </w:r>
    </w:p>
    <w:p w14:paraId="5E8D3D6F" w14:textId="04011FA4" w:rsidR="008F7281" w:rsidRPr="004B3C6D" w:rsidRDefault="008F7281" w:rsidP="0071314B">
      <w:pPr>
        <w:pStyle w:val="Akapitzlist"/>
        <w:numPr>
          <w:ilvl w:val="0"/>
          <w:numId w:val="9"/>
        </w:numPr>
        <w:spacing w:after="240" w:line="360" w:lineRule="auto"/>
        <w:jc w:val="both"/>
        <w:rPr>
          <w:b/>
          <w:bCs/>
          <w:sz w:val="26"/>
          <w:szCs w:val="26"/>
        </w:rPr>
      </w:pPr>
      <w:r w:rsidRPr="004B3C6D">
        <w:rPr>
          <w:b/>
          <w:bCs/>
          <w:sz w:val="26"/>
          <w:szCs w:val="26"/>
        </w:rPr>
        <w:t>Projekt zagospodarowania terenu</w:t>
      </w:r>
      <w:r w:rsidR="0071314B" w:rsidRPr="004B3C6D">
        <w:rPr>
          <w:b/>
          <w:bCs/>
          <w:sz w:val="26"/>
          <w:szCs w:val="26"/>
        </w:rPr>
        <w:t>.</w:t>
      </w:r>
    </w:p>
    <w:p w14:paraId="6B7AAC81" w14:textId="1A4ECDC5" w:rsidR="008F7281" w:rsidRPr="004B3C6D" w:rsidRDefault="008F7281">
      <w:pPr>
        <w:spacing w:line="360" w:lineRule="auto"/>
        <w:jc w:val="both"/>
        <w:rPr>
          <w:b/>
          <w:bCs/>
          <w:szCs w:val="24"/>
        </w:rPr>
      </w:pPr>
      <w:r w:rsidRPr="004B3C6D">
        <w:rPr>
          <w:b/>
          <w:bCs/>
          <w:szCs w:val="24"/>
        </w:rPr>
        <w:t>1.1.</w:t>
      </w:r>
      <w:r w:rsidR="00134507" w:rsidRPr="004B3C6D">
        <w:rPr>
          <w:b/>
          <w:bCs/>
          <w:szCs w:val="24"/>
        </w:rPr>
        <w:t xml:space="preserve"> </w:t>
      </w:r>
      <w:r w:rsidRPr="004B3C6D">
        <w:rPr>
          <w:b/>
          <w:bCs/>
          <w:szCs w:val="24"/>
        </w:rPr>
        <w:t>Przedmiot inwestycji</w:t>
      </w:r>
      <w:r w:rsidR="0071314B" w:rsidRPr="004B3C6D">
        <w:rPr>
          <w:b/>
          <w:bCs/>
          <w:szCs w:val="24"/>
        </w:rPr>
        <w:t>.</w:t>
      </w:r>
    </w:p>
    <w:p w14:paraId="17AFCDB7" w14:textId="0D31B3FC" w:rsidR="0071314B" w:rsidRPr="004B3C6D" w:rsidRDefault="00A75731" w:rsidP="004B3C6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both"/>
        <w:rPr>
          <w:rFonts w:eastAsia="Times New Roman"/>
          <w:color w:val="000000"/>
          <w:szCs w:val="24"/>
        </w:rPr>
      </w:pPr>
      <w:r w:rsidRPr="004B3C6D">
        <w:rPr>
          <w:szCs w:val="24"/>
        </w:rPr>
        <w:tab/>
      </w:r>
      <w:r w:rsidR="008F7281" w:rsidRPr="004B3C6D">
        <w:rPr>
          <w:szCs w:val="24"/>
        </w:rPr>
        <w:t xml:space="preserve">Przedmiotem inwestycji jest </w:t>
      </w:r>
      <w:r w:rsidR="00591131" w:rsidRPr="004B3C6D">
        <w:rPr>
          <w:szCs w:val="24"/>
        </w:rPr>
        <w:t>odbudowa</w:t>
      </w:r>
      <w:r w:rsidR="00CF420F" w:rsidRPr="004B3C6D">
        <w:rPr>
          <w:szCs w:val="24"/>
        </w:rPr>
        <w:t xml:space="preserve"> </w:t>
      </w:r>
      <w:r w:rsidR="00591131" w:rsidRPr="004B3C6D">
        <w:rPr>
          <w:rFonts w:eastAsia="Times New Roman"/>
          <w:color w:val="000000"/>
          <w:szCs w:val="24"/>
        </w:rPr>
        <w:t>rowu przydrożnego</w:t>
      </w:r>
      <w:r w:rsidR="00AD7366" w:rsidRPr="004B3C6D">
        <w:rPr>
          <w:szCs w:val="24"/>
        </w:rPr>
        <w:t xml:space="preserve"> </w:t>
      </w:r>
      <w:r w:rsidR="0071314B" w:rsidRPr="004B3C6D">
        <w:rPr>
          <w:szCs w:val="24"/>
        </w:rPr>
        <w:t xml:space="preserve">w m. </w:t>
      </w:r>
      <w:r w:rsidR="00591131" w:rsidRPr="004B3C6D">
        <w:rPr>
          <w:szCs w:val="24"/>
        </w:rPr>
        <w:t>Borkowice</w:t>
      </w:r>
      <w:r w:rsidR="002B2756" w:rsidRPr="004B3C6D">
        <w:rPr>
          <w:szCs w:val="24"/>
        </w:rPr>
        <w:t xml:space="preserve">, </w:t>
      </w:r>
      <w:r w:rsidR="004B3C6D">
        <w:rPr>
          <w:szCs w:val="24"/>
        </w:rPr>
        <w:t xml:space="preserve">                 </w:t>
      </w:r>
      <w:r w:rsidR="0071314B" w:rsidRPr="004B3C6D">
        <w:rPr>
          <w:szCs w:val="24"/>
        </w:rPr>
        <w:t xml:space="preserve">gm. </w:t>
      </w:r>
      <w:r w:rsidR="00591131" w:rsidRPr="004B3C6D">
        <w:rPr>
          <w:szCs w:val="24"/>
        </w:rPr>
        <w:t>Borkowice</w:t>
      </w:r>
      <w:r w:rsidR="002E7CEB" w:rsidRPr="004B3C6D">
        <w:rPr>
          <w:szCs w:val="24"/>
        </w:rPr>
        <w:t xml:space="preserve"> </w:t>
      </w:r>
      <w:r w:rsidR="006A7287" w:rsidRPr="004B3C6D">
        <w:rPr>
          <w:szCs w:val="24"/>
        </w:rPr>
        <w:t xml:space="preserve">pow. </w:t>
      </w:r>
      <w:r w:rsidR="006F7DC3" w:rsidRPr="004B3C6D">
        <w:rPr>
          <w:szCs w:val="24"/>
        </w:rPr>
        <w:t>radomski</w:t>
      </w:r>
      <w:r w:rsidR="00304A95" w:rsidRPr="004B3C6D">
        <w:rPr>
          <w:szCs w:val="24"/>
        </w:rPr>
        <w:t>.</w:t>
      </w:r>
      <w:r w:rsidR="000F6FCC" w:rsidRPr="004B3C6D">
        <w:rPr>
          <w:szCs w:val="24"/>
        </w:rPr>
        <w:t xml:space="preserve"> </w:t>
      </w:r>
    </w:p>
    <w:p w14:paraId="1D6FF94B" w14:textId="21FF5AD7" w:rsidR="00B45FDD" w:rsidRPr="004B3C6D" w:rsidRDefault="000F6FCC" w:rsidP="004B3C6D">
      <w:pPr>
        <w:pStyle w:val="Tekstpodstawowywcity"/>
        <w:ind w:left="0" w:firstLine="709"/>
        <w:rPr>
          <w:rFonts w:ascii="Times New Roman" w:hAnsi="Times New Roman"/>
          <w:sz w:val="24"/>
          <w:szCs w:val="24"/>
        </w:rPr>
      </w:pPr>
      <w:r w:rsidRPr="004B3C6D">
        <w:rPr>
          <w:rFonts w:ascii="Times New Roman" w:hAnsi="Times New Roman"/>
          <w:sz w:val="24"/>
          <w:szCs w:val="24"/>
        </w:rPr>
        <w:t xml:space="preserve">Działanie to pozwoli na </w:t>
      </w:r>
      <w:r w:rsidR="00591131" w:rsidRPr="004B3C6D">
        <w:rPr>
          <w:rFonts w:ascii="Times New Roman" w:hAnsi="Times New Roman"/>
          <w:sz w:val="24"/>
          <w:szCs w:val="24"/>
        </w:rPr>
        <w:t>zabezpieczenie terenów sąsiednich przed podtopieniami</w:t>
      </w:r>
      <w:r w:rsidR="00304A95" w:rsidRPr="004B3C6D">
        <w:rPr>
          <w:rFonts w:ascii="Times New Roman" w:hAnsi="Times New Roman"/>
          <w:sz w:val="24"/>
          <w:szCs w:val="24"/>
        </w:rPr>
        <w:t>.</w:t>
      </w:r>
    </w:p>
    <w:p w14:paraId="6BBB7E25" w14:textId="098C0162" w:rsidR="008F7281" w:rsidRPr="004B3C6D" w:rsidRDefault="0071314B" w:rsidP="0071314B">
      <w:pPr>
        <w:spacing w:line="360" w:lineRule="auto"/>
        <w:jc w:val="both"/>
        <w:rPr>
          <w:szCs w:val="24"/>
        </w:rPr>
      </w:pPr>
      <w:r w:rsidRPr="004B3C6D">
        <w:rPr>
          <w:b/>
          <w:bCs/>
          <w:szCs w:val="24"/>
        </w:rPr>
        <w:t>1.2.</w:t>
      </w:r>
      <w:r w:rsidR="00134507" w:rsidRPr="004B3C6D">
        <w:rPr>
          <w:b/>
          <w:bCs/>
          <w:szCs w:val="24"/>
        </w:rPr>
        <w:t xml:space="preserve"> </w:t>
      </w:r>
      <w:r w:rsidR="008F7281" w:rsidRPr="004B3C6D">
        <w:rPr>
          <w:b/>
          <w:bCs/>
          <w:szCs w:val="24"/>
        </w:rPr>
        <w:t>Istniejący stan zagospodarowania terenu</w:t>
      </w:r>
      <w:r w:rsidRPr="004B3C6D">
        <w:rPr>
          <w:b/>
          <w:bCs/>
          <w:szCs w:val="24"/>
        </w:rPr>
        <w:t>.</w:t>
      </w:r>
    </w:p>
    <w:p w14:paraId="020186C6" w14:textId="77777777" w:rsidR="004B3C6D" w:rsidRDefault="00840CFA" w:rsidP="004B3C6D">
      <w:pPr>
        <w:widowControl/>
        <w:suppressAutoHyphens w:val="0"/>
        <w:spacing w:line="360" w:lineRule="auto"/>
        <w:ind w:firstLine="708"/>
        <w:jc w:val="both"/>
        <w:rPr>
          <w:rFonts w:eastAsia="Times New Roman"/>
          <w:szCs w:val="24"/>
        </w:rPr>
      </w:pPr>
      <w:r w:rsidRPr="004B3C6D">
        <w:rPr>
          <w:rFonts w:eastAsia="Times New Roman"/>
          <w:szCs w:val="24"/>
        </w:rPr>
        <w:t xml:space="preserve">Odcinek rowu odwadniającego przydrożnego który planuje się </w:t>
      </w:r>
      <w:r w:rsidR="00783467" w:rsidRPr="004B3C6D">
        <w:rPr>
          <w:rFonts w:eastAsia="Times New Roman"/>
          <w:szCs w:val="24"/>
        </w:rPr>
        <w:t>odbudować</w:t>
      </w:r>
      <w:r w:rsidRPr="004B3C6D">
        <w:rPr>
          <w:rFonts w:eastAsia="Times New Roman"/>
          <w:szCs w:val="24"/>
        </w:rPr>
        <w:t xml:space="preserve"> usytuowany jest na dział</w:t>
      </w:r>
      <w:r w:rsidR="00D06776" w:rsidRPr="004B3C6D">
        <w:rPr>
          <w:rFonts w:eastAsia="Times New Roman"/>
          <w:szCs w:val="24"/>
        </w:rPr>
        <w:t>kach</w:t>
      </w:r>
      <w:r w:rsidRPr="004B3C6D">
        <w:rPr>
          <w:rFonts w:eastAsia="Times New Roman"/>
          <w:szCs w:val="24"/>
        </w:rPr>
        <w:t xml:space="preserve"> nr 524, 573, 578</w:t>
      </w:r>
      <w:r w:rsidR="00D06776" w:rsidRPr="004B3C6D">
        <w:rPr>
          <w:rFonts w:eastAsia="Times New Roman"/>
          <w:szCs w:val="24"/>
        </w:rPr>
        <w:t>, 579</w:t>
      </w:r>
      <w:r w:rsidRPr="004B3C6D">
        <w:rPr>
          <w:rFonts w:eastAsia="Times New Roman"/>
          <w:szCs w:val="24"/>
        </w:rPr>
        <w:t xml:space="preserve"> w miejscowości </w:t>
      </w:r>
      <w:r w:rsidR="00D06776" w:rsidRPr="004B3C6D">
        <w:rPr>
          <w:rFonts w:eastAsia="Times New Roman"/>
          <w:szCs w:val="24"/>
        </w:rPr>
        <w:t>Borkowice</w:t>
      </w:r>
      <w:r w:rsidRPr="004B3C6D">
        <w:rPr>
          <w:rFonts w:eastAsia="Times New Roman"/>
          <w:szCs w:val="24"/>
        </w:rPr>
        <w:t xml:space="preserve">, stanowiącego własność gminy Borkowice. </w:t>
      </w:r>
    </w:p>
    <w:p w14:paraId="1A804ACA" w14:textId="77777777" w:rsidR="004B3C6D" w:rsidRDefault="00840CFA" w:rsidP="004B3C6D">
      <w:pPr>
        <w:widowControl/>
        <w:suppressAutoHyphens w:val="0"/>
        <w:spacing w:line="360" w:lineRule="auto"/>
        <w:ind w:firstLine="708"/>
        <w:jc w:val="both"/>
        <w:rPr>
          <w:rFonts w:eastAsia="Times New Roman"/>
          <w:szCs w:val="24"/>
        </w:rPr>
      </w:pPr>
      <w:r w:rsidRPr="004B3C6D">
        <w:rPr>
          <w:rFonts w:eastAsia="Times New Roman"/>
          <w:szCs w:val="24"/>
        </w:rPr>
        <w:t xml:space="preserve">Według zapisów w zasobach ewidencyjnych Starostwa Powiatowego Przysuskiego  działki sklasyfikowane są jako drogi gminne.  </w:t>
      </w:r>
    </w:p>
    <w:p w14:paraId="14BE0EEE" w14:textId="511B2C53" w:rsidR="00E3704E" w:rsidRPr="004B3C6D" w:rsidRDefault="00840CFA" w:rsidP="004B3C6D">
      <w:pPr>
        <w:widowControl/>
        <w:suppressAutoHyphens w:val="0"/>
        <w:spacing w:line="360" w:lineRule="auto"/>
        <w:ind w:firstLine="708"/>
        <w:jc w:val="both"/>
        <w:rPr>
          <w:rFonts w:eastAsia="Times New Roman"/>
          <w:szCs w:val="24"/>
        </w:rPr>
      </w:pPr>
      <w:r w:rsidRPr="004B3C6D">
        <w:rPr>
          <w:rFonts w:eastAsia="Times New Roman"/>
          <w:szCs w:val="24"/>
        </w:rPr>
        <w:t>Istniejący odcinek rowu przydrożnego ma nieregularny kształt i jest zabudowany przepustami o różnej średnicy, na różnej wysokości i nie w pełni drożny. Brak prawidłowego odpływu wód w przypadku nawalnych deszczy powoduje podtopienia gruntów przyległych do drogi gminnej.</w:t>
      </w:r>
    </w:p>
    <w:p w14:paraId="754FF9A9" w14:textId="4B6A8F8D" w:rsidR="00ED3EA1" w:rsidRPr="004B3C6D" w:rsidRDefault="008F7281" w:rsidP="0071314B">
      <w:pPr>
        <w:spacing w:line="360" w:lineRule="auto"/>
        <w:jc w:val="both"/>
        <w:rPr>
          <w:szCs w:val="24"/>
        </w:rPr>
      </w:pPr>
      <w:r w:rsidRPr="004B3C6D">
        <w:rPr>
          <w:b/>
          <w:bCs/>
          <w:szCs w:val="24"/>
        </w:rPr>
        <w:t>1.3. Projektowane zagospodarowanie terenu</w:t>
      </w:r>
      <w:r w:rsidR="0071314B" w:rsidRPr="004B3C6D">
        <w:rPr>
          <w:b/>
          <w:bCs/>
          <w:szCs w:val="24"/>
        </w:rPr>
        <w:t>.</w:t>
      </w:r>
    </w:p>
    <w:p w14:paraId="3949E037" w14:textId="77777777" w:rsidR="004B3C6D" w:rsidRDefault="00285D4A" w:rsidP="00E65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Times New Roman"/>
          <w:szCs w:val="24"/>
        </w:rPr>
      </w:pPr>
      <w:bookmarkStart w:id="1" w:name="_Hlk184380070"/>
      <w:r w:rsidRPr="004B3C6D">
        <w:rPr>
          <w:rFonts w:eastAsia="Times New Roman"/>
          <w:szCs w:val="24"/>
        </w:rPr>
        <w:tab/>
      </w:r>
      <w:r w:rsidR="00840CFA" w:rsidRPr="004B3C6D">
        <w:rPr>
          <w:rFonts w:eastAsia="Times New Roman"/>
          <w:szCs w:val="24"/>
        </w:rPr>
        <w:t>Projektuje się na działce nr 524, 573 i 578</w:t>
      </w:r>
      <w:r w:rsidR="00F67EE9" w:rsidRPr="004B3C6D">
        <w:rPr>
          <w:rFonts w:eastAsia="Times New Roman"/>
          <w:szCs w:val="24"/>
        </w:rPr>
        <w:t xml:space="preserve"> 579</w:t>
      </w:r>
      <w:r w:rsidR="00840CFA" w:rsidRPr="004B3C6D">
        <w:rPr>
          <w:rFonts w:eastAsia="Times New Roman"/>
          <w:szCs w:val="24"/>
        </w:rPr>
        <w:t xml:space="preserve"> w miejscowości </w:t>
      </w:r>
      <w:r w:rsidR="00F67EE9" w:rsidRPr="004B3C6D">
        <w:rPr>
          <w:rFonts w:eastAsia="Times New Roman"/>
          <w:szCs w:val="24"/>
        </w:rPr>
        <w:t>Borkowice</w:t>
      </w:r>
      <w:r w:rsidR="00840CFA" w:rsidRPr="004B3C6D">
        <w:rPr>
          <w:rFonts w:eastAsia="Times New Roman"/>
          <w:szCs w:val="24"/>
        </w:rPr>
        <w:t xml:space="preserve"> </w:t>
      </w:r>
      <w:r w:rsidR="004B3C6D">
        <w:rPr>
          <w:rFonts w:eastAsia="Times New Roman"/>
          <w:szCs w:val="24"/>
        </w:rPr>
        <w:t xml:space="preserve">                          </w:t>
      </w:r>
      <w:r w:rsidR="00840CFA" w:rsidRPr="004B3C6D">
        <w:rPr>
          <w:rFonts w:eastAsia="Times New Roman"/>
          <w:szCs w:val="24"/>
        </w:rPr>
        <w:t>gm. Borkowice odbudowę rowu przydrożnego, poprzez wyprofilowanie dna i skarp</w:t>
      </w:r>
      <w:r w:rsidR="00783467" w:rsidRPr="004B3C6D">
        <w:rPr>
          <w:rFonts w:eastAsia="Times New Roman"/>
          <w:szCs w:val="24"/>
        </w:rPr>
        <w:t>,</w:t>
      </w:r>
      <w:r w:rsidR="00840CFA" w:rsidRPr="004B3C6D">
        <w:rPr>
          <w:rFonts w:eastAsia="Times New Roman"/>
          <w:szCs w:val="24"/>
        </w:rPr>
        <w:t xml:space="preserve"> </w:t>
      </w:r>
      <w:r w:rsidR="00783467" w:rsidRPr="004B3C6D">
        <w:rPr>
          <w:rFonts w:eastAsia="Times New Roman"/>
          <w:szCs w:val="24"/>
        </w:rPr>
        <w:t>rozbiórkę istniejących przepustów i wykonanie nowych</w:t>
      </w:r>
      <w:r w:rsidR="00840CFA" w:rsidRPr="004B3C6D">
        <w:rPr>
          <w:rFonts w:eastAsia="Times New Roman"/>
          <w:szCs w:val="24"/>
        </w:rPr>
        <w:t xml:space="preserve"> jako dojazdy do posesji. </w:t>
      </w:r>
    </w:p>
    <w:p w14:paraId="1FA5F818" w14:textId="5E0D11D2" w:rsidR="00840CFA" w:rsidRPr="004B3C6D" w:rsidRDefault="004B3C6D" w:rsidP="004B3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szCs w:val="24"/>
        </w:rPr>
        <w:tab/>
      </w:r>
      <w:r w:rsidR="00840CFA" w:rsidRPr="004B3C6D">
        <w:rPr>
          <w:rFonts w:eastAsia="Times New Roman"/>
          <w:szCs w:val="24"/>
        </w:rPr>
        <w:t xml:space="preserve">Ze względu na duże spadki rowu </w:t>
      </w:r>
      <w:r w:rsidR="00783467" w:rsidRPr="004B3C6D">
        <w:rPr>
          <w:rFonts w:eastAsia="Times New Roman"/>
          <w:szCs w:val="24"/>
        </w:rPr>
        <w:t xml:space="preserve">w części górnej </w:t>
      </w:r>
      <w:r w:rsidR="00840CFA" w:rsidRPr="004B3C6D">
        <w:rPr>
          <w:rFonts w:eastAsia="Times New Roman"/>
          <w:szCs w:val="24"/>
        </w:rPr>
        <w:t>zaprojektowano ubezpieczenie dna i skarp budowlami siatkowo kamiennymi</w:t>
      </w:r>
      <w:r w:rsidR="00783467" w:rsidRPr="004B3C6D">
        <w:rPr>
          <w:rFonts w:eastAsia="Times New Roman"/>
          <w:szCs w:val="24"/>
        </w:rPr>
        <w:t xml:space="preserve">, natomiast w części dolnej płotkiem zastępczym </w:t>
      </w:r>
      <w:r>
        <w:rPr>
          <w:rFonts w:eastAsia="Times New Roman"/>
          <w:szCs w:val="24"/>
        </w:rPr>
        <w:t xml:space="preserve">                 </w:t>
      </w:r>
      <w:r w:rsidR="00783467" w:rsidRPr="004B3C6D">
        <w:rPr>
          <w:rFonts w:eastAsia="Times New Roman"/>
          <w:szCs w:val="24"/>
        </w:rPr>
        <w:t>z darniowaniem skarp pasem 1</w:t>
      </w:r>
      <w:r>
        <w:rPr>
          <w:rFonts w:eastAsia="Times New Roman"/>
          <w:szCs w:val="24"/>
        </w:rPr>
        <w:t>,0</w:t>
      </w:r>
      <w:r w:rsidR="00783467" w:rsidRPr="004B3C6D">
        <w:rPr>
          <w:rFonts w:eastAsia="Times New Roman"/>
          <w:szCs w:val="24"/>
        </w:rPr>
        <w:t xml:space="preserve"> m.</w:t>
      </w:r>
      <w:r w:rsidR="00840CFA" w:rsidRPr="004B3C6D">
        <w:rPr>
          <w:rFonts w:eastAsia="Times New Roman"/>
          <w:szCs w:val="24"/>
        </w:rPr>
        <w:t xml:space="preserve"> Szczegółowe rozwiązanie techniczne oraz lokalizacje przedstawiają załączniki  w operacie wodno prawnym (mapy projektowe w skali 1:500 oraz profil podłużny i przekroje poprzeczne rowu)</w:t>
      </w:r>
      <w:r w:rsidR="00CB6079" w:rsidRPr="004B3C6D">
        <w:rPr>
          <w:rFonts w:eastAsia="Times New Roman"/>
          <w:szCs w:val="24"/>
        </w:rPr>
        <w:t>.</w:t>
      </w:r>
      <w:r w:rsidR="00840CFA" w:rsidRPr="004B3C6D">
        <w:rPr>
          <w:rFonts w:eastAsia="Times New Roman"/>
          <w:szCs w:val="24"/>
        </w:rPr>
        <w:t xml:space="preserve"> </w:t>
      </w:r>
      <w:r w:rsidR="00285D4A" w:rsidRPr="004B3C6D">
        <w:rPr>
          <w:rFonts w:eastAsia="Times New Roman"/>
          <w:szCs w:val="24"/>
        </w:rPr>
        <w:t>W</w:t>
      </w:r>
      <w:r w:rsidR="00066CF6" w:rsidRPr="004B3C6D">
        <w:rPr>
          <w:rFonts w:eastAsia="Times New Roman"/>
          <w:szCs w:val="24"/>
        </w:rPr>
        <w:t xml:space="preserve">ymagania dotyczące wykonania i odbioru robót, związanych z </w:t>
      </w:r>
      <w:r w:rsidR="00066CF6" w:rsidRPr="004B3C6D">
        <w:rPr>
          <w:rFonts w:eastAsia="Times New Roman"/>
          <w:color w:val="000000"/>
          <w:szCs w:val="24"/>
        </w:rPr>
        <w:t>odbudow</w:t>
      </w:r>
      <w:r w:rsidR="002C2699" w:rsidRPr="004B3C6D">
        <w:rPr>
          <w:rFonts w:eastAsia="Times New Roman"/>
          <w:color w:val="000000"/>
          <w:szCs w:val="24"/>
        </w:rPr>
        <w:t>ą</w:t>
      </w:r>
      <w:r w:rsidR="00066CF6" w:rsidRPr="004B3C6D">
        <w:rPr>
          <w:rFonts w:eastAsia="Times New Roman"/>
          <w:color w:val="000000"/>
          <w:szCs w:val="24"/>
        </w:rPr>
        <w:t xml:space="preserve"> rowu przydrożnego </w:t>
      </w:r>
      <w:r w:rsidR="008066A9" w:rsidRPr="004B3C6D">
        <w:rPr>
          <w:rFonts w:eastAsia="Times New Roman"/>
          <w:color w:val="000000"/>
          <w:szCs w:val="24"/>
        </w:rPr>
        <w:t>zawiera</w:t>
      </w:r>
      <w:r w:rsidR="008066A9" w:rsidRPr="004B3C6D">
        <w:rPr>
          <w:rFonts w:eastAsia="Times New Roman"/>
          <w:szCs w:val="24"/>
        </w:rPr>
        <w:t xml:space="preserve"> specyfikacj</w:t>
      </w:r>
      <w:r w:rsidR="00285D4A" w:rsidRPr="004B3C6D">
        <w:rPr>
          <w:rFonts w:eastAsia="Times New Roman"/>
          <w:szCs w:val="24"/>
        </w:rPr>
        <w:t>a</w:t>
      </w:r>
      <w:r w:rsidR="008066A9" w:rsidRPr="004B3C6D">
        <w:rPr>
          <w:rFonts w:eastAsia="Times New Roman"/>
          <w:szCs w:val="24"/>
        </w:rPr>
        <w:t xml:space="preserve"> techniczn</w:t>
      </w:r>
      <w:r w:rsidR="00285D4A" w:rsidRPr="004B3C6D">
        <w:rPr>
          <w:rFonts w:eastAsia="Times New Roman"/>
          <w:szCs w:val="24"/>
        </w:rPr>
        <w:t>a.</w:t>
      </w:r>
    </w:p>
    <w:bookmarkEnd w:id="1"/>
    <w:p w14:paraId="65D2C774" w14:textId="3929672C" w:rsidR="00092814" w:rsidRPr="004B3C6D" w:rsidRDefault="008F7281" w:rsidP="0071314B">
      <w:pPr>
        <w:spacing w:line="360" w:lineRule="auto"/>
        <w:jc w:val="both"/>
        <w:rPr>
          <w:b/>
          <w:bCs/>
          <w:szCs w:val="24"/>
        </w:rPr>
      </w:pPr>
      <w:r w:rsidRPr="004B3C6D">
        <w:rPr>
          <w:b/>
          <w:bCs/>
          <w:szCs w:val="24"/>
        </w:rPr>
        <w:t>1.4.</w:t>
      </w:r>
      <w:r w:rsidR="0071314B" w:rsidRPr="004B3C6D">
        <w:rPr>
          <w:b/>
          <w:bCs/>
          <w:szCs w:val="24"/>
        </w:rPr>
        <w:t xml:space="preserve"> </w:t>
      </w:r>
      <w:r w:rsidRPr="004B3C6D">
        <w:rPr>
          <w:b/>
          <w:bCs/>
          <w:szCs w:val="24"/>
        </w:rPr>
        <w:t>Zestawienie powierzchni projektowych</w:t>
      </w:r>
      <w:r w:rsidR="0071314B" w:rsidRPr="004B3C6D">
        <w:rPr>
          <w:b/>
          <w:bCs/>
          <w:szCs w:val="24"/>
        </w:rPr>
        <w:t>.</w:t>
      </w:r>
    </w:p>
    <w:p w14:paraId="4096FF8B" w14:textId="2BA518DD" w:rsidR="000B33A4" w:rsidRPr="00164160" w:rsidRDefault="00F67EE9" w:rsidP="00EB7E4E">
      <w:pPr>
        <w:pStyle w:val="Akapitzlist"/>
        <w:widowControl/>
        <w:numPr>
          <w:ilvl w:val="0"/>
          <w:numId w:val="10"/>
        </w:numPr>
        <w:suppressAutoHyphens w:val="0"/>
        <w:spacing w:line="360" w:lineRule="auto"/>
        <w:jc w:val="both"/>
        <w:rPr>
          <w:b/>
          <w:bCs/>
          <w:szCs w:val="24"/>
        </w:rPr>
      </w:pPr>
      <w:r w:rsidRPr="004B3C6D">
        <w:rPr>
          <w:szCs w:val="24"/>
        </w:rPr>
        <w:t>Długość odcinka rowu</w:t>
      </w:r>
      <w:r w:rsidR="004B3C6D">
        <w:rPr>
          <w:szCs w:val="24"/>
        </w:rPr>
        <w:t xml:space="preserve"> </w:t>
      </w:r>
      <w:r w:rsidR="00772B6A" w:rsidRPr="004B3C6D">
        <w:rPr>
          <w:szCs w:val="24"/>
        </w:rPr>
        <w:t>-</w:t>
      </w:r>
      <w:r w:rsidR="004B3C6D">
        <w:rPr>
          <w:szCs w:val="24"/>
        </w:rPr>
        <w:t xml:space="preserve"> </w:t>
      </w:r>
      <w:r w:rsidRPr="00164160">
        <w:rPr>
          <w:szCs w:val="24"/>
        </w:rPr>
        <w:t>435 m</w:t>
      </w:r>
    </w:p>
    <w:p w14:paraId="460DC7F8" w14:textId="77777777" w:rsidR="004B3C6D" w:rsidRPr="00A10A06" w:rsidRDefault="004B3C6D" w:rsidP="004B3C6D">
      <w:pPr>
        <w:pStyle w:val="Akapitzlist"/>
        <w:widowControl/>
        <w:numPr>
          <w:ilvl w:val="0"/>
          <w:numId w:val="10"/>
        </w:numPr>
        <w:suppressAutoHyphens w:val="0"/>
        <w:spacing w:line="360" w:lineRule="auto"/>
        <w:jc w:val="both"/>
        <w:rPr>
          <w:b/>
          <w:bCs/>
          <w:szCs w:val="24"/>
        </w:rPr>
      </w:pPr>
      <w:r w:rsidRPr="00A10A06">
        <w:rPr>
          <w:szCs w:val="24"/>
        </w:rPr>
        <w:t xml:space="preserve">Przepusty Ø 0,8 m, L </w:t>
      </w:r>
      <w:r>
        <w:rPr>
          <w:szCs w:val="24"/>
        </w:rPr>
        <w:t>=</w:t>
      </w:r>
      <w:r w:rsidRPr="00A10A06">
        <w:rPr>
          <w:szCs w:val="24"/>
        </w:rPr>
        <w:t xml:space="preserve"> 9</w:t>
      </w:r>
      <w:r>
        <w:rPr>
          <w:szCs w:val="24"/>
        </w:rPr>
        <w:t>,0</w:t>
      </w:r>
      <w:r w:rsidRPr="00A10A06">
        <w:rPr>
          <w:szCs w:val="24"/>
        </w:rPr>
        <w:t xml:space="preserve"> m szt. - 1</w:t>
      </w:r>
    </w:p>
    <w:p w14:paraId="19BD5B13" w14:textId="77777777" w:rsidR="004B3C6D" w:rsidRPr="00A10A06" w:rsidRDefault="004B3C6D" w:rsidP="004B3C6D">
      <w:pPr>
        <w:pStyle w:val="Akapitzlist"/>
        <w:widowControl/>
        <w:numPr>
          <w:ilvl w:val="0"/>
          <w:numId w:val="10"/>
        </w:numPr>
        <w:suppressAutoHyphens w:val="0"/>
        <w:spacing w:line="360" w:lineRule="auto"/>
        <w:jc w:val="both"/>
        <w:rPr>
          <w:b/>
          <w:bCs/>
          <w:szCs w:val="24"/>
        </w:rPr>
      </w:pPr>
      <w:r w:rsidRPr="00A10A06">
        <w:rPr>
          <w:szCs w:val="24"/>
        </w:rPr>
        <w:t xml:space="preserve">Przepusty Ø 0,8 m, L </w:t>
      </w:r>
      <w:r>
        <w:rPr>
          <w:szCs w:val="24"/>
        </w:rPr>
        <w:t>=</w:t>
      </w:r>
      <w:r w:rsidRPr="00A10A06">
        <w:rPr>
          <w:szCs w:val="24"/>
        </w:rPr>
        <w:t xml:space="preserve"> 6</w:t>
      </w:r>
      <w:r>
        <w:rPr>
          <w:szCs w:val="24"/>
        </w:rPr>
        <w:t>,0</w:t>
      </w:r>
      <w:r w:rsidRPr="00A10A06">
        <w:rPr>
          <w:szCs w:val="24"/>
        </w:rPr>
        <w:t xml:space="preserve"> m szt. - 6</w:t>
      </w:r>
    </w:p>
    <w:p w14:paraId="105BA38C" w14:textId="77777777" w:rsidR="004B3C6D" w:rsidRPr="00A10A06" w:rsidRDefault="004B3C6D" w:rsidP="004B3C6D">
      <w:pPr>
        <w:pStyle w:val="Akapitzlist"/>
        <w:widowControl/>
        <w:numPr>
          <w:ilvl w:val="0"/>
          <w:numId w:val="10"/>
        </w:numPr>
        <w:suppressAutoHyphens w:val="0"/>
        <w:spacing w:line="360" w:lineRule="auto"/>
        <w:jc w:val="both"/>
        <w:rPr>
          <w:b/>
          <w:bCs/>
          <w:szCs w:val="24"/>
        </w:rPr>
      </w:pPr>
      <w:r w:rsidRPr="00A10A06">
        <w:rPr>
          <w:szCs w:val="24"/>
        </w:rPr>
        <w:t xml:space="preserve">Przepusty Ø 0,8 m, L </w:t>
      </w:r>
      <w:r>
        <w:rPr>
          <w:szCs w:val="24"/>
        </w:rPr>
        <w:t>=</w:t>
      </w:r>
      <w:r w:rsidRPr="00A10A06">
        <w:rPr>
          <w:szCs w:val="24"/>
        </w:rPr>
        <w:t xml:space="preserve"> 3</w:t>
      </w:r>
      <w:r>
        <w:rPr>
          <w:szCs w:val="24"/>
        </w:rPr>
        <w:t>,0</w:t>
      </w:r>
      <w:r w:rsidRPr="00A10A06">
        <w:rPr>
          <w:szCs w:val="24"/>
        </w:rPr>
        <w:t xml:space="preserve"> m szt. </w:t>
      </w:r>
      <w:r>
        <w:rPr>
          <w:szCs w:val="24"/>
        </w:rPr>
        <w:t>-</w:t>
      </w:r>
      <w:r w:rsidRPr="00A10A06">
        <w:rPr>
          <w:szCs w:val="24"/>
        </w:rPr>
        <w:t xml:space="preserve"> 1</w:t>
      </w:r>
    </w:p>
    <w:p w14:paraId="269DFBD1" w14:textId="77777777" w:rsidR="004B3C6D" w:rsidRPr="00A10A06" w:rsidRDefault="004B3C6D" w:rsidP="004B3C6D">
      <w:pPr>
        <w:pStyle w:val="Akapitzlist"/>
        <w:widowControl/>
        <w:numPr>
          <w:ilvl w:val="0"/>
          <w:numId w:val="10"/>
        </w:numPr>
        <w:suppressAutoHyphens w:val="0"/>
        <w:spacing w:line="360" w:lineRule="auto"/>
        <w:jc w:val="both"/>
        <w:rPr>
          <w:b/>
          <w:bCs/>
          <w:szCs w:val="24"/>
        </w:rPr>
      </w:pPr>
      <w:r w:rsidRPr="00A10A06">
        <w:rPr>
          <w:szCs w:val="24"/>
        </w:rPr>
        <w:t xml:space="preserve">Rurociąg Ø 0,8 </w:t>
      </w:r>
      <w:r>
        <w:rPr>
          <w:szCs w:val="24"/>
        </w:rPr>
        <w:t>m,</w:t>
      </w:r>
      <w:r w:rsidRPr="00A10A06">
        <w:rPr>
          <w:szCs w:val="24"/>
        </w:rPr>
        <w:t xml:space="preserve"> L </w:t>
      </w:r>
      <w:r>
        <w:rPr>
          <w:szCs w:val="24"/>
        </w:rPr>
        <w:t>=</w:t>
      </w:r>
      <w:r w:rsidRPr="00A10A06">
        <w:rPr>
          <w:szCs w:val="24"/>
        </w:rPr>
        <w:t xml:space="preserve"> 30</w:t>
      </w:r>
      <w:r>
        <w:rPr>
          <w:szCs w:val="24"/>
        </w:rPr>
        <w:t>,0</w:t>
      </w:r>
      <w:r w:rsidRPr="00A10A06">
        <w:rPr>
          <w:szCs w:val="24"/>
        </w:rPr>
        <w:t xml:space="preserve"> m</w:t>
      </w:r>
    </w:p>
    <w:p w14:paraId="15D23F1F" w14:textId="77777777" w:rsidR="004B3C6D" w:rsidRPr="00A10A06" w:rsidRDefault="004B3C6D" w:rsidP="004B3C6D">
      <w:pPr>
        <w:pStyle w:val="Akapitzlist"/>
        <w:widowControl/>
        <w:numPr>
          <w:ilvl w:val="0"/>
          <w:numId w:val="10"/>
        </w:numPr>
        <w:suppressAutoHyphens w:val="0"/>
        <w:spacing w:line="360" w:lineRule="auto"/>
        <w:jc w:val="both"/>
        <w:rPr>
          <w:b/>
          <w:bCs/>
          <w:szCs w:val="24"/>
        </w:rPr>
      </w:pPr>
      <w:r w:rsidRPr="00A10A06">
        <w:rPr>
          <w:szCs w:val="24"/>
        </w:rPr>
        <w:t xml:space="preserve">Płotek zastępczy L </w:t>
      </w:r>
      <w:r>
        <w:rPr>
          <w:szCs w:val="24"/>
        </w:rPr>
        <w:t>=</w:t>
      </w:r>
      <w:r w:rsidRPr="00A10A06">
        <w:rPr>
          <w:szCs w:val="24"/>
        </w:rPr>
        <w:t xml:space="preserve"> 33 cm – 300 m</w:t>
      </w:r>
    </w:p>
    <w:p w14:paraId="3236D1A7" w14:textId="16E02161" w:rsidR="00A75731" w:rsidRPr="004B3C6D" w:rsidRDefault="00783467" w:rsidP="004B3C6D">
      <w:pPr>
        <w:pStyle w:val="Akapitzlist"/>
        <w:widowControl/>
        <w:numPr>
          <w:ilvl w:val="0"/>
          <w:numId w:val="10"/>
        </w:numPr>
        <w:suppressAutoHyphens w:val="0"/>
        <w:spacing w:line="360" w:lineRule="auto"/>
        <w:jc w:val="both"/>
        <w:rPr>
          <w:b/>
          <w:bCs/>
          <w:szCs w:val="24"/>
        </w:rPr>
      </w:pPr>
      <w:r w:rsidRPr="004B3C6D">
        <w:rPr>
          <w:szCs w:val="24"/>
        </w:rPr>
        <w:t>Budowle siatkowo</w:t>
      </w:r>
      <w:r w:rsidR="004B3C6D">
        <w:rPr>
          <w:szCs w:val="24"/>
        </w:rPr>
        <w:t>-</w:t>
      </w:r>
      <w:r w:rsidRPr="004B3C6D">
        <w:rPr>
          <w:szCs w:val="24"/>
        </w:rPr>
        <w:t>kamienne – 97 m</w:t>
      </w:r>
      <w:r w:rsidRPr="004B3C6D">
        <w:rPr>
          <w:szCs w:val="24"/>
          <w:vertAlign w:val="superscript"/>
        </w:rPr>
        <w:t>3</w:t>
      </w:r>
    </w:p>
    <w:p w14:paraId="44ED078C" w14:textId="00DB7E1B" w:rsidR="008F7281" w:rsidRPr="004B3C6D" w:rsidRDefault="008F7281" w:rsidP="00635A2E">
      <w:pPr>
        <w:widowControl/>
        <w:suppressAutoHyphens w:val="0"/>
        <w:spacing w:line="360" w:lineRule="auto"/>
        <w:jc w:val="both"/>
        <w:rPr>
          <w:b/>
          <w:bCs/>
          <w:szCs w:val="24"/>
        </w:rPr>
      </w:pPr>
      <w:r w:rsidRPr="004B3C6D">
        <w:rPr>
          <w:b/>
          <w:bCs/>
          <w:szCs w:val="24"/>
        </w:rPr>
        <w:lastRenderedPageBreak/>
        <w:t>1.5.</w:t>
      </w:r>
      <w:r w:rsidR="0071314B" w:rsidRPr="004B3C6D">
        <w:rPr>
          <w:b/>
          <w:bCs/>
          <w:szCs w:val="24"/>
        </w:rPr>
        <w:t xml:space="preserve"> </w:t>
      </w:r>
      <w:r w:rsidRPr="004B3C6D">
        <w:rPr>
          <w:b/>
          <w:bCs/>
          <w:szCs w:val="24"/>
        </w:rPr>
        <w:t>Dane informujące o wpisie terenu do rejestru zabytków oraz ochronie na podstawie ustaleń miejscowego planu zagospodarowania przestrzennego</w:t>
      </w:r>
      <w:r w:rsidR="0071314B" w:rsidRPr="004B3C6D">
        <w:rPr>
          <w:b/>
          <w:bCs/>
          <w:szCs w:val="24"/>
        </w:rPr>
        <w:t>.</w:t>
      </w:r>
    </w:p>
    <w:p w14:paraId="3FAEA00C" w14:textId="21E93553" w:rsidR="00412861" w:rsidRPr="004B3C6D" w:rsidRDefault="008F7281" w:rsidP="00EA4096">
      <w:pPr>
        <w:pStyle w:val="Tekstpodstawowy2"/>
        <w:spacing w:after="240" w:line="360" w:lineRule="auto"/>
        <w:ind w:left="60"/>
        <w:jc w:val="both"/>
        <w:rPr>
          <w:b w:val="0"/>
          <w:sz w:val="24"/>
          <w:szCs w:val="24"/>
        </w:rPr>
      </w:pPr>
      <w:r w:rsidRPr="004B3C6D">
        <w:rPr>
          <w:sz w:val="24"/>
          <w:szCs w:val="24"/>
        </w:rPr>
        <w:tab/>
      </w:r>
      <w:r w:rsidRPr="004B3C6D">
        <w:rPr>
          <w:b w:val="0"/>
          <w:sz w:val="24"/>
          <w:szCs w:val="24"/>
        </w:rPr>
        <w:t>Teren nie jest wpisany do rejestru zabytków,</w:t>
      </w:r>
      <w:r w:rsidR="00896E35" w:rsidRPr="004B3C6D">
        <w:rPr>
          <w:b w:val="0"/>
          <w:sz w:val="24"/>
          <w:szCs w:val="24"/>
        </w:rPr>
        <w:t xml:space="preserve"> nie ma na nim pomników przyrody</w:t>
      </w:r>
      <w:r w:rsidR="00ED3EA1" w:rsidRPr="004B3C6D">
        <w:rPr>
          <w:b w:val="0"/>
          <w:sz w:val="24"/>
          <w:szCs w:val="24"/>
        </w:rPr>
        <w:t>.</w:t>
      </w:r>
    </w:p>
    <w:p w14:paraId="446036E8" w14:textId="01BA2139" w:rsidR="008F7281" w:rsidRPr="004B3C6D" w:rsidRDefault="008F7281" w:rsidP="004B3C6D">
      <w:pPr>
        <w:spacing w:line="360" w:lineRule="auto"/>
        <w:jc w:val="both"/>
        <w:rPr>
          <w:b/>
          <w:bCs/>
          <w:szCs w:val="24"/>
        </w:rPr>
      </w:pPr>
      <w:r w:rsidRPr="004B3C6D">
        <w:rPr>
          <w:b/>
          <w:bCs/>
          <w:szCs w:val="24"/>
        </w:rPr>
        <w:t>1.6.</w:t>
      </w:r>
      <w:r w:rsidR="0071314B" w:rsidRPr="004B3C6D">
        <w:rPr>
          <w:b/>
          <w:bCs/>
          <w:szCs w:val="24"/>
        </w:rPr>
        <w:t xml:space="preserve"> </w:t>
      </w:r>
      <w:r w:rsidRPr="004B3C6D">
        <w:rPr>
          <w:b/>
          <w:bCs/>
          <w:szCs w:val="24"/>
        </w:rPr>
        <w:t xml:space="preserve">Informacje i dane o charakterze i cechach istniejących </w:t>
      </w:r>
      <w:r w:rsidR="003A54CE" w:rsidRPr="004B3C6D">
        <w:rPr>
          <w:b/>
          <w:bCs/>
          <w:szCs w:val="24"/>
        </w:rPr>
        <w:t>oraz</w:t>
      </w:r>
      <w:r w:rsidRPr="004B3C6D">
        <w:rPr>
          <w:b/>
          <w:bCs/>
          <w:szCs w:val="24"/>
        </w:rPr>
        <w:t xml:space="preserve"> przewidywanych zagrożeń dla środowiska</w:t>
      </w:r>
      <w:r w:rsidR="0071314B" w:rsidRPr="004B3C6D">
        <w:rPr>
          <w:b/>
          <w:bCs/>
          <w:szCs w:val="24"/>
        </w:rPr>
        <w:t>.</w:t>
      </w:r>
    </w:p>
    <w:p w14:paraId="0F4B56A7" w14:textId="0B9961B5" w:rsidR="002E5D1B" w:rsidRPr="004B3C6D" w:rsidRDefault="008F7281" w:rsidP="00620754">
      <w:pPr>
        <w:spacing w:after="240" w:line="360" w:lineRule="auto"/>
        <w:jc w:val="both"/>
        <w:rPr>
          <w:szCs w:val="24"/>
        </w:rPr>
      </w:pPr>
      <w:r w:rsidRPr="004B3C6D">
        <w:rPr>
          <w:szCs w:val="24"/>
        </w:rPr>
        <w:tab/>
        <w:t xml:space="preserve">Nie przewiduje się zagrożeń dla środowiska spowodowanych </w:t>
      </w:r>
      <w:r w:rsidR="00620754" w:rsidRPr="004B3C6D">
        <w:rPr>
          <w:szCs w:val="24"/>
        </w:rPr>
        <w:t xml:space="preserve">odtworzeniem </w:t>
      </w:r>
      <w:r w:rsidR="004B3C6D">
        <w:rPr>
          <w:szCs w:val="24"/>
        </w:rPr>
        <w:t xml:space="preserve">                                </w:t>
      </w:r>
      <w:r w:rsidRPr="004B3C6D">
        <w:rPr>
          <w:szCs w:val="24"/>
        </w:rPr>
        <w:t>i eksploatacją</w:t>
      </w:r>
      <w:r w:rsidR="00A8325F" w:rsidRPr="004B3C6D">
        <w:rPr>
          <w:szCs w:val="24"/>
        </w:rPr>
        <w:t xml:space="preserve"> </w:t>
      </w:r>
      <w:r w:rsidR="001C3B75" w:rsidRPr="004B3C6D">
        <w:rPr>
          <w:szCs w:val="24"/>
        </w:rPr>
        <w:t>zbiornika</w:t>
      </w:r>
      <w:r w:rsidR="00512AE9" w:rsidRPr="004B3C6D">
        <w:rPr>
          <w:szCs w:val="24"/>
        </w:rPr>
        <w:t>.</w:t>
      </w:r>
    </w:p>
    <w:p w14:paraId="2E8229BE" w14:textId="52881804" w:rsidR="000B33A4" w:rsidRPr="004B3C6D" w:rsidRDefault="008F7281">
      <w:pPr>
        <w:spacing w:line="360" w:lineRule="auto"/>
        <w:jc w:val="both"/>
        <w:rPr>
          <w:b/>
          <w:bCs/>
          <w:szCs w:val="24"/>
        </w:rPr>
      </w:pPr>
      <w:r w:rsidRPr="004B3C6D">
        <w:rPr>
          <w:b/>
          <w:bCs/>
          <w:szCs w:val="24"/>
        </w:rPr>
        <w:t>1.7.</w:t>
      </w:r>
      <w:r w:rsidR="0071314B" w:rsidRPr="004B3C6D">
        <w:rPr>
          <w:b/>
          <w:bCs/>
          <w:szCs w:val="24"/>
        </w:rPr>
        <w:t xml:space="preserve"> </w:t>
      </w:r>
      <w:r w:rsidRPr="004B3C6D">
        <w:rPr>
          <w:b/>
          <w:bCs/>
          <w:szCs w:val="24"/>
        </w:rPr>
        <w:t>Charakterystyczne dane obiektu</w:t>
      </w:r>
      <w:r w:rsidR="0071314B" w:rsidRPr="004B3C6D">
        <w:rPr>
          <w:b/>
          <w:bCs/>
          <w:szCs w:val="24"/>
        </w:rPr>
        <w:t>.</w:t>
      </w:r>
    </w:p>
    <w:p w14:paraId="7D370613" w14:textId="4BD1BBE3" w:rsidR="004B3C6D" w:rsidRDefault="004B3C6D" w:rsidP="004B3C6D">
      <w:pPr>
        <w:pStyle w:val="Akapitzlist"/>
        <w:numPr>
          <w:ilvl w:val="0"/>
          <w:numId w:val="16"/>
        </w:numPr>
        <w:tabs>
          <w:tab w:val="num" w:pos="360"/>
        </w:tabs>
        <w:spacing w:line="360" w:lineRule="auto"/>
        <w:jc w:val="both"/>
        <w:rPr>
          <w:szCs w:val="24"/>
        </w:rPr>
      </w:pPr>
      <w:bookmarkStart w:id="2" w:name="_Hlk169116567"/>
      <w:r w:rsidRPr="00A10A06">
        <w:rPr>
          <w:szCs w:val="24"/>
        </w:rPr>
        <w:t xml:space="preserve">Długość rowu </w:t>
      </w:r>
      <w:r w:rsidRPr="00164160">
        <w:rPr>
          <w:szCs w:val="24"/>
        </w:rPr>
        <w:t xml:space="preserve">L = </w:t>
      </w:r>
      <w:r w:rsidRPr="00164160">
        <w:rPr>
          <w:szCs w:val="24"/>
        </w:rPr>
        <w:t>435</w:t>
      </w:r>
      <w:r w:rsidRPr="00164160">
        <w:rPr>
          <w:szCs w:val="24"/>
        </w:rPr>
        <w:t xml:space="preserve"> </w:t>
      </w:r>
      <w:proofErr w:type="spellStart"/>
      <w:r w:rsidRPr="00A10A06">
        <w:rPr>
          <w:szCs w:val="24"/>
        </w:rPr>
        <w:t>mb</w:t>
      </w:r>
      <w:proofErr w:type="spellEnd"/>
      <w:r w:rsidRPr="00A10A06">
        <w:rPr>
          <w:szCs w:val="24"/>
        </w:rPr>
        <w:t xml:space="preserve">, </w:t>
      </w:r>
    </w:p>
    <w:p w14:paraId="42F1018F" w14:textId="77777777" w:rsidR="004B3C6D" w:rsidRDefault="004B3C6D" w:rsidP="004B3C6D">
      <w:pPr>
        <w:pStyle w:val="Akapitzlist"/>
        <w:numPr>
          <w:ilvl w:val="0"/>
          <w:numId w:val="16"/>
        </w:numPr>
        <w:tabs>
          <w:tab w:val="num" w:pos="360"/>
        </w:tabs>
        <w:spacing w:line="360" w:lineRule="auto"/>
        <w:jc w:val="both"/>
        <w:rPr>
          <w:szCs w:val="24"/>
        </w:rPr>
      </w:pPr>
      <w:r w:rsidRPr="00A10A06">
        <w:rPr>
          <w:szCs w:val="24"/>
        </w:rPr>
        <w:t>Szerokość dna - b = 0,8 m</w:t>
      </w:r>
    </w:p>
    <w:p w14:paraId="6E1F686D" w14:textId="77777777" w:rsidR="004B3C6D" w:rsidRDefault="004B3C6D" w:rsidP="004B3C6D">
      <w:pPr>
        <w:pStyle w:val="Akapitzlist"/>
        <w:numPr>
          <w:ilvl w:val="0"/>
          <w:numId w:val="16"/>
        </w:numPr>
        <w:tabs>
          <w:tab w:val="num" w:pos="360"/>
        </w:tabs>
        <w:spacing w:line="360" w:lineRule="auto"/>
        <w:jc w:val="both"/>
        <w:rPr>
          <w:szCs w:val="24"/>
        </w:rPr>
      </w:pPr>
      <w:r w:rsidRPr="00A10A06">
        <w:rPr>
          <w:szCs w:val="24"/>
        </w:rPr>
        <w:t>Nachylenie skarp 1 : n = 1 : 1</w:t>
      </w:r>
    </w:p>
    <w:p w14:paraId="5E57E330" w14:textId="76FC2D0D" w:rsidR="009323C3" w:rsidRPr="004B3C6D" w:rsidRDefault="004B3C6D" w:rsidP="009323C3">
      <w:pPr>
        <w:pStyle w:val="Akapitzlist"/>
        <w:numPr>
          <w:ilvl w:val="0"/>
          <w:numId w:val="16"/>
        </w:numPr>
        <w:tabs>
          <w:tab w:val="num" w:pos="360"/>
        </w:tabs>
        <w:spacing w:after="240" w:line="360" w:lineRule="auto"/>
        <w:jc w:val="both"/>
        <w:rPr>
          <w:szCs w:val="24"/>
        </w:rPr>
      </w:pPr>
      <w:r w:rsidRPr="004B3C6D">
        <w:rPr>
          <w:szCs w:val="24"/>
        </w:rPr>
        <w:t>Głębokość rowu h = 0,8 – 1,4 m</w:t>
      </w:r>
      <w:r w:rsidRPr="004B3C6D">
        <w:rPr>
          <w:szCs w:val="24"/>
        </w:rPr>
        <w:tab/>
      </w:r>
    </w:p>
    <w:bookmarkEnd w:id="2"/>
    <w:p w14:paraId="1D721DA2" w14:textId="45A23D69" w:rsidR="008F7281" w:rsidRPr="004B3C6D" w:rsidRDefault="008F7281" w:rsidP="000F634A">
      <w:pPr>
        <w:spacing w:after="240" w:line="360" w:lineRule="auto"/>
        <w:jc w:val="both"/>
        <w:rPr>
          <w:b/>
          <w:bCs/>
          <w:sz w:val="26"/>
          <w:szCs w:val="26"/>
        </w:rPr>
      </w:pPr>
      <w:r w:rsidRPr="004B3C6D">
        <w:rPr>
          <w:b/>
          <w:bCs/>
          <w:sz w:val="26"/>
          <w:szCs w:val="26"/>
        </w:rPr>
        <w:t>2.</w:t>
      </w:r>
      <w:r w:rsidR="000F634A" w:rsidRPr="004B3C6D">
        <w:rPr>
          <w:b/>
          <w:bCs/>
          <w:sz w:val="26"/>
          <w:szCs w:val="26"/>
        </w:rPr>
        <w:t xml:space="preserve"> </w:t>
      </w:r>
      <w:r w:rsidRPr="004B3C6D">
        <w:rPr>
          <w:b/>
          <w:bCs/>
          <w:sz w:val="26"/>
          <w:szCs w:val="26"/>
        </w:rPr>
        <w:t>Opis techniczny</w:t>
      </w:r>
      <w:r w:rsidR="000F634A" w:rsidRPr="004B3C6D">
        <w:rPr>
          <w:b/>
          <w:bCs/>
          <w:sz w:val="26"/>
          <w:szCs w:val="26"/>
        </w:rPr>
        <w:t>.</w:t>
      </w:r>
      <w:r w:rsidRPr="004B3C6D">
        <w:rPr>
          <w:b/>
          <w:bCs/>
          <w:sz w:val="26"/>
          <w:szCs w:val="26"/>
        </w:rPr>
        <w:t xml:space="preserve"> </w:t>
      </w:r>
    </w:p>
    <w:p w14:paraId="3DE79BD4" w14:textId="7050B903" w:rsidR="008F7281" w:rsidRPr="004B3C6D" w:rsidRDefault="008F7281" w:rsidP="004B3C6D">
      <w:pPr>
        <w:spacing w:line="360" w:lineRule="auto"/>
        <w:jc w:val="both"/>
        <w:rPr>
          <w:b/>
          <w:bCs/>
          <w:szCs w:val="24"/>
        </w:rPr>
      </w:pPr>
      <w:r w:rsidRPr="004B3C6D">
        <w:rPr>
          <w:b/>
          <w:bCs/>
          <w:szCs w:val="24"/>
        </w:rPr>
        <w:t>2.1.</w:t>
      </w:r>
      <w:r w:rsidR="000F634A" w:rsidRPr="004B3C6D">
        <w:rPr>
          <w:b/>
          <w:bCs/>
          <w:szCs w:val="24"/>
        </w:rPr>
        <w:t xml:space="preserve"> </w:t>
      </w:r>
      <w:r w:rsidRPr="004B3C6D">
        <w:rPr>
          <w:b/>
          <w:bCs/>
          <w:szCs w:val="24"/>
        </w:rPr>
        <w:t>Podstawa opracowania</w:t>
      </w:r>
      <w:r w:rsidR="000F634A" w:rsidRPr="004B3C6D">
        <w:rPr>
          <w:b/>
          <w:bCs/>
          <w:szCs w:val="24"/>
        </w:rPr>
        <w:t>.</w:t>
      </w:r>
    </w:p>
    <w:p w14:paraId="02B9B50A" w14:textId="147ECED6" w:rsidR="000F634A" w:rsidRPr="004B3C6D" w:rsidRDefault="000F634A" w:rsidP="004B3C6D">
      <w:pPr>
        <w:pStyle w:val="Akapitzlist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4B3C6D">
        <w:rPr>
          <w:szCs w:val="24"/>
        </w:rPr>
        <w:t>U</w:t>
      </w:r>
      <w:r w:rsidR="008F7281" w:rsidRPr="004B3C6D">
        <w:rPr>
          <w:szCs w:val="24"/>
        </w:rPr>
        <w:t>mowa z inwestorem</w:t>
      </w:r>
      <w:r w:rsidR="004B3C6D">
        <w:rPr>
          <w:szCs w:val="24"/>
        </w:rPr>
        <w:t>.</w:t>
      </w:r>
    </w:p>
    <w:p w14:paraId="4CD97B24" w14:textId="5FD1AE40" w:rsidR="000F634A" w:rsidRPr="004B3C6D" w:rsidRDefault="000F634A" w:rsidP="004B3C6D">
      <w:pPr>
        <w:pStyle w:val="Akapitzlist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4B3C6D">
        <w:rPr>
          <w:szCs w:val="24"/>
        </w:rPr>
        <w:t>M</w:t>
      </w:r>
      <w:r w:rsidR="008F7281" w:rsidRPr="004B3C6D">
        <w:rPr>
          <w:szCs w:val="24"/>
        </w:rPr>
        <w:t xml:space="preserve">apa </w:t>
      </w:r>
      <w:r w:rsidR="002B151D" w:rsidRPr="004B3C6D">
        <w:rPr>
          <w:szCs w:val="24"/>
        </w:rPr>
        <w:t>do celów projektowych</w:t>
      </w:r>
      <w:r w:rsidR="008F7281" w:rsidRPr="004B3C6D">
        <w:rPr>
          <w:szCs w:val="24"/>
        </w:rPr>
        <w:t xml:space="preserve"> skali 1</w:t>
      </w:r>
      <w:r w:rsidRPr="004B3C6D">
        <w:rPr>
          <w:szCs w:val="24"/>
        </w:rPr>
        <w:t xml:space="preserve"> </w:t>
      </w:r>
      <w:r w:rsidR="008F7281" w:rsidRPr="004B3C6D">
        <w:rPr>
          <w:szCs w:val="24"/>
        </w:rPr>
        <w:t>:</w:t>
      </w:r>
      <w:r w:rsidRPr="004B3C6D">
        <w:rPr>
          <w:szCs w:val="24"/>
        </w:rPr>
        <w:t xml:space="preserve"> </w:t>
      </w:r>
      <w:r w:rsidR="002B151D" w:rsidRPr="004B3C6D">
        <w:rPr>
          <w:szCs w:val="24"/>
        </w:rPr>
        <w:t>5</w:t>
      </w:r>
      <w:r w:rsidR="008F7281" w:rsidRPr="004B3C6D">
        <w:rPr>
          <w:szCs w:val="24"/>
        </w:rPr>
        <w:t>00,</w:t>
      </w:r>
      <w:r w:rsidRPr="004B3C6D">
        <w:rPr>
          <w:szCs w:val="24"/>
        </w:rPr>
        <w:t xml:space="preserve"> </w:t>
      </w:r>
      <w:r w:rsidR="008F7281" w:rsidRPr="004B3C6D">
        <w:rPr>
          <w:szCs w:val="24"/>
        </w:rPr>
        <w:t xml:space="preserve">obręb </w:t>
      </w:r>
      <w:r w:rsidR="00B4766D" w:rsidRPr="004B3C6D">
        <w:rPr>
          <w:szCs w:val="24"/>
        </w:rPr>
        <w:t>Borkowice</w:t>
      </w:r>
      <w:r w:rsidR="004B3C6D">
        <w:rPr>
          <w:szCs w:val="24"/>
        </w:rPr>
        <w:t>.</w:t>
      </w:r>
    </w:p>
    <w:p w14:paraId="1DC7AA03" w14:textId="0A16A42C" w:rsidR="000F634A" w:rsidRPr="004B3C6D" w:rsidRDefault="000F634A" w:rsidP="004B3C6D">
      <w:pPr>
        <w:pStyle w:val="Akapitzlist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4B3C6D">
        <w:rPr>
          <w:szCs w:val="24"/>
        </w:rPr>
        <w:t>W</w:t>
      </w:r>
      <w:r w:rsidR="00F101D9" w:rsidRPr="004B3C6D">
        <w:rPr>
          <w:szCs w:val="24"/>
        </w:rPr>
        <w:t>ypis uproszczony z rejestru gruntów</w:t>
      </w:r>
      <w:r w:rsidR="004B3C6D">
        <w:rPr>
          <w:szCs w:val="24"/>
        </w:rPr>
        <w:t>.</w:t>
      </w:r>
      <w:r w:rsidR="004B5905" w:rsidRPr="004B3C6D">
        <w:rPr>
          <w:szCs w:val="24"/>
        </w:rPr>
        <w:t xml:space="preserve">                                                            </w:t>
      </w:r>
    </w:p>
    <w:p w14:paraId="0B4B6FC3" w14:textId="21A4D413" w:rsidR="000F634A" w:rsidRPr="004B3C6D" w:rsidRDefault="000F634A" w:rsidP="004B3C6D">
      <w:pPr>
        <w:pStyle w:val="Akapitzlist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4B3C6D">
        <w:rPr>
          <w:szCs w:val="24"/>
        </w:rPr>
        <w:t>W</w:t>
      </w:r>
      <w:r w:rsidR="008F7281" w:rsidRPr="004B3C6D">
        <w:rPr>
          <w:szCs w:val="24"/>
        </w:rPr>
        <w:t xml:space="preserve">ytyczne projektowania </w:t>
      </w:r>
      <w:r w:rsidR="00783467" w:rsidRPr="004B3C6D">
        <w:rPr>
          <w:szCs w:val="24"/>
        </w:rPr>
        <w:t>rowów</w:t>
      </w:r>
      <w:r w:rsidR="004B3C6D">
        <w:rPr>
          <w:szCs w:val="24"/>
        </w:rPr>
        <w:t>.</w:t>
      </w:r>
      <w:r w:rsidR="00F101D9" w:rsidRPr="004B3C6D">
        <w:rPr>
          <w:szCs w:val="24"/>
        </w:rPr>
        <w:t xml:space="preserve"> </w:t>
      </w:r>
    </w:p>
    <w:p w14:paraId="3A2E538A" w14:textId="4B689732" w:rsidR="000F634A" w:rsidRPr="004B3C6D" w:rsidRDefault="000F634A" w:rsidP="004B3C6D">
      <w:pPr>
        <w:pStyle w:val="Akapitzlist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4B3C6D">
        <w:rPr>
          <w:szCs w:val="24"/>
        </w:rPr>
        <w:t>W</w:t>
      </w:r>
      <w:r w:rsidR="008F7281" w:rsidRPr="004B3C6D">
        <w:rPr>
          <w:szCs w:val="24"/>
        </w:rPr>
        <w:t>izja w terenie i pomiary własne</w:t>
      </w:r>
      <w:r w:rsidR="004B3C6D">
        <w:rPr>
          <w:szCs w:val="24"/>
        </w:rPr>
        <w:t>.</w:t>
      </w:r>
      <w:r w:rsidR="008F7281" w:rsidRPr="004B3C6D">
        <w:rPr>
          <w:szCs w:val="24"/>
        </w:rPr>
        <w:t xml:space="preserve"> </w:t>
      </w:r>
    </w:p>
    <w:p w14:paraId="2EBD3A24" w14:textId="067D3F25" w:rsidR="00FF2A64" w:rsidRPr="004B3C6D" w:rsidRDefault="000F634A" w:rsidP="004B3C6D">
      <w:pPr>
        <w:pStyle w:val="Akapitzlist"/>
        <w:numPr>
          <w:ilvl w:val="0"/>
          <w:numId w:val="12"/>
        </w:numPr>
        <w:spacing w:after="240" w:line="360" w:lineRule="auto"/>
        <w:jc w:val="both"/>
        <w:rPr>
          <w:szCs w:val="24"/>
        </w:rPr>
      </w:pPr>
      <w:r w:rsidRPr="004B3C6D">
        <w:rPr>
          <w:szCs w:val="24"/>
        </w:rPr>
        <w:t>O</w:t>
      </w:r>
      <w:r w:rsidR="008F7281" w:rsidRPr="004B3C6D">
        <w:rPr>
          <w:szCs w:val="24"/>
        </w:rPr>
        <w:t>bowiązujące normy i wytyczne</w:t>
      </w:r>
      <w:r w:rsidR="004B3C6D">
        <w:rPr>
          <w:szCs w:val="24"/>
        </w:rPr>
        <w:t>.</w:t>
      </w:r>
    </w:p>
    <w:p w14:paraId="61A12C6C" w14:textId="3FC06BCB" w:rsidR="008F7281" w:rsidRPr="004B3C6D" w:rsidRDefault="008F7281" w:rsidP="004B3C6D">
      <w:pPr>
        <w:spacing w:line="360" w:lineRule="auto"/>
        <w:jc w:val="both"/>
        <w:rPr>
          <w:b/>
          <w:bCs/>
          <w:szCs w:val="24"/>
        </w:rPr>
      </w:pPr>
      <w:r w:rsidRPr="004B3C6D">
        <w:rPr>
          <w:b/>
          <w:bCs/>
          <w:szCs w:val="24"/>
        </w:rPr>
        <w:t>2.2.</w:t>
      </w:r>
      <w:r w:rsidR="00134507" w:rsidRPr="004B3C6D">
        <w:rPr>
          <w:b/>
          <w:bCs/>
          <w:szCs w:val="24"/>
        </w:rPr>
        <w:t xml:space="preserve"> </w:t>
      </w:r>
      <w:r w:rsidRPr="004B3C6D">
        <w:rPr>
          <w:b/>
          <w:bCs/>
          <w:szCs w:val="24"/>
        </w:rPr>
        <w:t>Cel i zakres opracowania</w:t>
      </w:r>
      <w:r w:rsidR="00134507" w:rsidRPr="004B3C6D">
        <w:rPr>
          <w:b/>
          <w:bCs/>
          <w:szCs w:val="24"/>
        </w:rPr>
        <w:t>.</w:t>
      </w:r>
      <w:r w:rsidRPr="004B3C6D">
        <w:rPr>
          <w:b/>
          <w:bCs/>
          <w:szCs w:val="24"/>
        </w:rPr>
        <w:t xml:space="preserve"> </w:t>
      </w:r>
    </w:p>
    <w:p w14:paraId="59B76C0C" w14:textId="41E8EDE8" w:rsidR="004229E5" w:rsidRPr="004B3C6D" w:rsidRDefault="008F7281" w:rsidP="004B3C6D">
      <w:pPr>
        <w:spacing w:line="360" w:lineRule="auto"/>
        <w:ind w:firstLine="708"/>
        <w:jc w:val="both"/>
        <w:rPr>
          <w:rFonts w:eastAsia="Times New Roman"/>
          <w:szCs w:val="24"/>
        </w:rPr>
      </w:pPr>
      <w:r w:rsidRPr="004B3C6D">
        <w:rPr>
          <w:szCs w:val="24"/>
        </w:rPr>
        <w:tab/>
      </w:r>
      <w:r w:rsidR="00840CFA" w:rsidRPr="004B3C6D">
        <w:rPr>
          <w:rFonts w:eastAsia="Times New Roman"/>
          <w:szCs w:val="24"/>
        </w:rPr>
        <w:t xml:space="preserve">Celem inwestycji jest zapewnienie odpływu wód powierzchniowych rowem przydrożnym wzdłuż drogi gminnej, w celu wyeliminowania podtopień terenów przyległych </w:t>
      </w:r>
      <w:r w:rsidR="004B3C6D">
        <w:rPr>
          <w:rFonts w:eastAsia="Times New Roman"/>
          <w:szCs w:val="24"/>
        </w:rPr>
        <w:t xml:space="preserve">                  </w:t>
      </w:r>
      <w:r w:rsidR="00840CFA" w:rsidRPr="004B3C6D">
        <w:rPr>
          <w:rFonts w:eastAsia="Times New Roman"/>
          <w:szCs w:val="24"/>
        </w:rPr>
        <w:t xml:space="preserve">i posesji w miejscowości </w:t>
      </w:r>
      <w:r w:rsidR="00B4766D" w:rsidRPr="004B3C6D">
        <w:rPr>
          <w:rFonts w:eastAsia="Times New Roman"/>
          <w:szCs w:val="24"/>
        </w:rPr>
        <w:t>Borkowice</w:t>
      </w:r>
      <w:r w:rsidR="00840CFA" w:rsidRPr="004B3C6D">
        <w:rPr>
          <w:rFonts w:eastAsia="Times New Roman"/>
          <w:szCs w:val="24"/>
        </w:rPr>
        <w:t xml:space="preserve"> gm. Borkowice </w:t>
      </w:r>
      <w:r w:rsidR="004B3C6D">
        <w:rPr>
          <w:rFonts w:eastAsia="Times New Roman"/>
          <w:szCs w:val="24"/>
        </w:rPr>
        <w:t>.</w:t>
      </w:r>
    </w:p>
    <w:p w14:paraId="2796A797" w14:textId="51164BCF" w:rsidR="008F7281" w:rsidRPr="004B3C6D" w:rsidRDefault="008F7281" w:rsidP="004B3C6D">
      <w:pPr>
        <w:pStyle w:val="Akapitzlist"/>
        <w:numPr>
          <w:ilvl w:val="1"/>
          <w:numId w:val="6"/>
        </w:numPr>
        <w:spacing w:line="360" w:lineRule="auto"/>
        <w:ind w:left="454" w:hanging="454"/>
        <w:jc w:val="both"/>
        <w:rPr>
          <w:b/>
          <w:bCs/>
          <w:szCs w:val="24"/>
        </w:rPr>
      </w:pPr>
      <w:r w:rsidRPr="004B3C6D">
        <w:rPr>
          <w:b/>
          <w:bCs/>
          <w:szCs w:val="24"/>
        </w:rPr>
        <w:t>Lokalizacja</w:t>
      </w:r>
    </w:p>
    <w:p w14:paraId="46A1BE04" w14:textId="74863B95" w:rsidR="00C17C9A" w:rsidRPr="004B3C6D" w:rsidRDefault="001E7EDD" w:rsidP="00164160">
      <w:pPr>
        <w:pStyle w:val="Tekstpodstawowy"/>
        <w:spacing w:after="0" w:line="360" w:lineRule="auto"/>
        <w:ind w:firstLine="708"/>
        <w:jc w:val="both"/>
        <w:rPr>
          <w:szCs w:val="24"/>
        </w:rPr>
      </w:pPr>
      <w:r w:rsidRPr="004B3C6D">
        <w:rPr>
          <w:szCs w:val="24"/>
        </w:rPr>
        <w:t>Przewidzian</w:t>
      </w:r>
      <w:r w:rsidR="00896680" w:rsidRPr="004B3C6D">
        <w:rPr>
          <w:szCs w:val="24"/>
        </w:rPr>
        <w:t>y</w:t>
      </w:r>
      <w:r w:rsidRPr="004B3C6D">
        <w:rPr>
          <w:szCs w:val="24"/>
        </w:rPr>
        <w:t xml:space="preserve"> do </w:t>
      </w:r>
      <w:r w:rsidR="00783467" w:rsidRPr="004B3C6D">
        <w:rPr>
          <w:szCs w:val="24"/>
        </w:rPr>
        <w:t>odbudowy</w:t>
      </w:r>
      <w:r w:rsidR="00896680" w:rsidRPr="004B3C6D">
        <w:rPr>
          <w:szCs w:val="24"/>
        </w:rPr>
        <w:t xml:space="preserve"> </w:t>
      </w:r>
      <w:r w:rsidR="00B4766D" w:rsidRPr="004B3C6D">
        <w:rPr>
          <w:szCs w:val="24"/>
        </w:rPr>
        <w:t>rów przydrożny</w:t>
      </w:r>
      <w:r w:rsidR="00896680" w:rsidRPr="004B3C6D">
        <w:rPr>
          <w:szCs w:val="24"/>
        </w:rPr>
        <w:t xml:space="preserve"> zlokalizowany </w:t>
      </w:r>
      <w:r w:rsidR="00781BAD" w:rsidRPr="004B3C6D">
        <w:rPr>
          <w:szCs w:val="24"/>
        </w:rPr>
        <w:t xml:space="preserve">jest </w:t>
      </w:r>
      <w:r w:rsidRPr="004B3C6D">
        <w:rPr>
          <w:szCs w:val="24"/>
        </w:rPr>
        <w:t xml:space="preserve"> na dział</w:t>
      </w:r>
      <w:r w:rsidR="00EF2EB4" w:rsidRPr="004B3C6D">
        <w:rPr>
          <w:szCs w:val="24"/>
        </w:rPr>
        <w:t>ce</w:t>
      </w:r>
      <w:r w:rsidR="00134507" w:rsidRPr="004B3C6D">
        <w:rPr>
          <w:szCs w:val="24"/>
        </w:rPr>
        <w:t xml:space="preserve"> o</w:t>
      </w:r>
      <w:r w:rsidRPr="004B3C6D">
        <w:rPr>
          <w:szCs w:val="24"/>
        </w:rPr>
        <w:t xml:space="preserve"> nr </w:t>
      </w:r>
      <w:r w:rsidR="00134507" w:rsidRPr="004B3C6D">
        <w:rPr>
          <w:szCs w:val="24"/>
        </w:rPr>
        <w:t>ew</w:t>
      </w:r>
      <w:r w:rsidR="00B05EBA" w:rsidRPr="004B3C6D">
        <w:rPr>
          <w:szCs w:val="24"/>
        </w:rPr>
        <w:t>id</w:t>
      </w:r>
      <w:r w:rsidR="009B7015" w:rsidRPr="004B3C6D">
        <w:rPr>
          <w:szCs w:val="24"/>
        </w:rPr>
        <w:t>:</w:t>
      </w:r>
      <w:r w:rsidR="00134507" w:rsidRPr="004B3C6D">
        <w:rPr>
          <w:szCs w:val="24"/>
        </w:rPr>
        <w:t xml:space="preserve"> </w:t>
      </w:r>
      <w:r w:rsidR="00B4766D" w:rsidRPr="004B3C6D">
        <w:rPr>
          <w:rFonts w:eastAsia="Times New Roman"/>
          <w:szCs w:val="24"/>
        </w:rPr>
        <w:t>nr 524, 573 i 578 579 w miejscowości Borkowice gm. Borkowice</w:t>
      </w:r>
      <w:r w:rsidR="00E6523D" w:rsidRPr="004B3C6D">
        <w:rPr>
          <w:szCs w:val="24"/>
        </w:rPr>
        <w:t>,</w:t>
      </w:r>
      <w:r w:rsidR="000F634A" w:rsidRPr="004B3C6D">
        <w:rPr>
          <w:szCs w:val="24"/>
        </w:rPr>
        <w:t xml:space="preserve"> </w:t>
      </w:r>
      <w:r w:rsidR="008F7281" w:rsidRPr="004B3C6D">
        <w:rPr>
          <w:szCs w:val="24"/>
        </w:rPr>
        <w:t xml:space="preserve">powiat </w:t>
      </w:r>
      <w:r w:rsidR="00B4766D" w:rsidRPr="004B3C6D">
        <w:rPr>
          <w:szCs w:val="24"/>
        </w:rPr>
        <w:t>przysuski</w:t>
      </w:r>
      <w:r w:rsidR="008F7281" w:rsidRPr="004B3C6D">
        <w:rPr>
          <w:szCs w:val="24"/>
        </w:rPr>
        <w:t xml:space="preserve">, </w:t>
      </w:r>
      <w:r w:rsidR="004B3C6D">
        <w:rPr>
          <w:szCs w:val="24"/>
        </w:rPr>
        <w:t xml:space="preserve">                          </w:t>
      </w:r>
      <w:r w:rsidR="008F7281" w:rsidRPr="004B3C6D">
        <w:rPr>
          <w:szCs w:val="24"/>
        </w:rPr>
        <w:t xml:space="preserve">woj. </w:t>
      </w:r>
      <w:r w:rsidR="00337342" w:rsidRPr="004B3C6D">
        <w:rPr>
          <w:szCs w:val="24"/>
        </w:rPr>
        <w:t>m</w:t>
      </w:r>
      <w:r w:rsidR="008F7281" w:rsidRPr="004B3C6D">
        <w:rPr>
          <w:szCs w:val="24"/>
        </w:rPr>
        <w:t>azowieckie.</w:t>
      </w:r>
      <w:r w:rsidR="00164160">
        <w:rPr>
          <w:szCs w:val="24"/>
        </w:rPr>
        <w:t xml:space="preserve"> </w:t>
      </w:r>
      <w:r w:rsidR="00337342" w:rsidRPr="004B3C6D">
        <w:rPr>
          <w:szCs w:val="24"/>
        </w:rPr>
        <w:t>Inwestor</w:t>
      </w:r>
      <w:r w:rsidR="008F7281" w:rsidRPr="004B3C6D">
        <w:rPr>
          <w:szCs w:val="24"/>
        </w:rPr>
        <w:t xml:space="preserve"> </w:t>
      </w:r>
      <w:r w:rsidRPr="004B3C6D">
        <w:rPr>
          <w:szCs w:val="24"/>
        </w:rPr>
        <w:t>posiada prawo do dysponowania nieruchomością na cele budowlane</w:t>
      </w:r>
      <w:r w:rsidR="00337342" w:rsidRPr="004B3C6D">
        <w:rPr>
          <w:szCs w:val="24"/>
        </w:rPr>
        <w:t xml:space="preserve"> dla w/w działek</w:t>
      </w:r>
      <w:r w:rsidR="00E6523D" w:rsidRPr="004B3C6D">
        <w:rPr>
          <w:szCs w:val="24"/>
        </w:rPr>
        <w:t>.</w:t>
      </w:r>
      <w:r w:rsidRPr="004B3C6D">
        <w:rPr>
          <w:szCs w:val="24"/>
        </w:rPr>
        <w:t xml:space="preserve"> </w:t>
      </w:r>
    </w:p>
    <w:p w14:paraId="48FA569F" w14:textId="7307F94D" w:rsidR="0038557A" w:rsidRPr="004B3C6D" w:rsidRDefault="0038557A" w:rsidP="004B3C6D">
      <w:pPr>
        <w:spacing w:line="360" w:lineRule="auto"/>
        <w:ind w:firstLine="708"/>
        <w:jc w:val="both"/>
        <w:rPr>
          <w:szCs w:val="24"/>
        </w:rPr>
      </w:pPr>
      <w:r w:rsidRPr="004B3C6D">
        <w:rPr>
          <w:szCs w:val="24"/>
        </w:rPr>
        <w:t>Współrzędne planowanych robót w geodezyjnym układzie odniesienia PL-ETRF 2000 / punkty charakterystyczne/:</w:t>
      </w:r>
    </w:p>
    <w:p w14:paraId="5E2DF288" w14:textId="77777777" w:rsidR="00164160" w:rsidRPr="00C721C7" w:rsidRDefault="00164160" w:rsidP="00164160">
      <w:pPr>
        <w:pStyle w:val="Akapitzlist"/>
        <w:widowControl/>
        <w:numPr>
          <w:ilvl w:val="0"/>
          <w:numId w:val="17"/>
        </w:numPr>
        <w:suppressAutoHyphens w:val="0"/>
        <w:spacing w:line="360" w:lineRule="auto"/>
        <w:ind w:left="1210"/>
        <w:contextualSpacing w:val="0"/>
        <w:jc w:val="both"/>
      </w:pPr>
      <w:r w:rsidRPr="00C721C7">
        <w:t xml:space="preserve">początek </w:t>
      </w:r>
      <w:r>
        <w:t>robót w km 0+050 rowu</w:t>
      </w:r>
      <w:r w:rsidRPr="00C721C7">
        <w:t>:   X: 5687808.2    Y: 7478083.3</w:t>
      </w:r>
    </w:p>
    <w:p w14:paraId="23BE3907" w14:textId="77777777" w:rsidR="00164160" w:rsidRPr="002B459B" w:rsidRDefault="00164160" w:rsidP="00164160">
      <w:pPr>
        <w:pStyle w:val="Akapitzlist"/>
        <w:widowControl/>
        <w:numPr>
          <w:ilvl w:val="0"/>
          <w:numId w:val="17"/>
        </w:numPr>
        <w:suppressAutoHyphens w:val="0"/>
        <w:spacing w:line="360" w:lineRule="auto"/>
        <w:ind w:left="1210"/>
        <w:contextualSpacing w:val="0"/>
        <w:jc w:val="both"/>
      </w:pPr>
      <w:r w:rsidRPr="00470BAF">
        <w:t xml:space="preserve">koniec </w:t>
      </w:r>
      <w:r>
        <w:t>robót w km 0+435 rowu</w:t>
      </w:r>
      <w:r w:rsidRPr="00470BAF">
        <w:t xml:space="preserve">:    X: </w:t>
      </w:r>
      <w:r>
        <w:t>5687604.6</w:t>
      </w:r>
      <w:r w:rsidRPr="00470BAF">
        <w:t xml:space="preserve">    Y: </w:t>
      </w:r>
      <w:r>
        <w:t>7477781.8</w:t>
      </w:r>
    </w:p>
    <w:p w14:paraId="1FC084CC" w14:textId="08AC6A06" w:rsidR="008F7281" w:rsidRPr="004B3C6D" w:rsidRDefault="008F7281" w:rsidP="004B3C6D">
      <w:pPr>
        <w:spacing w:after="240" w:line="360" w:lineRule="auto"/>
        <w:jc w:val="both"/>
        <w:rPr>
          <w:b/>
          <w:bCs/>
          <w:szCs w:val="24"/>
        </w:rPr>
      </w:pPr>
      <w:r w:rsidRPr="004B3C6D">
        <w:rPr>
          <w:b/>
          <w:bCs/>
          <w:szCs w:val="24"/>
        </w:rPr>
        <w:lastRenderedPageBreak/>
        <w:t>2.</w:t>
      </w:r>
      <w:r w:rsidR="00E526BE" w:rsidRPr="004B3C6D">
        <w:rPr>
          <w:b/>
          <w:bCs/>
          <w:szCs w:val="24"/>
        </w:rPr>
        <w:t>4</w:t>
      </w:r>
      <w:r w:rsidRPr="004B3C6D">
        <w:rPr>
          <w:b/>
          <w:bCs/>
          <w:szCs w:val="24"/>
        </w:rPr>
        <w:t>. Rozwiązania projektowe</w:t>
      </w:r>
      <w:r w:rsidR="000F634A" w:rsidRPr="004B3C6D">
        <w:rPr>
          <w:b/>
          <w:bCs/>
          <w:szCs w:val="24"/>
        </w:rPr>
        <w:t>.</w:t>
      </w:r>
    </w:p>
    <w:p w14:paraId="37B350D0" w14:textId="438AB1F3" w:rsidR="002A7237" w:rsidRPr="004B3C6D" w:rsidRDefault="00A925F1" w:rsidP="004B3C6D">
      <w:pPr>
        <w:numPr>
          <w:ilvl w:val="2"/>
          <w:numId w:val="3"/>
        </w:numPr>
        <w:spacing w:line="360" w:lineRule="auto"/>
        <w:jc w:val="both"/>
        <w:rPr>
          <w:b/>
          <w:bCs/>
          <w:szCs w:val="24"/>
        </w:rPr>
      </w:pPr>
      <w:r w:rsidRPr="004B3C6D">
        <w:rPr>
          <w:b/>
          <w:bCs/>
          <w:szCs w:val="24"/>
        </w:rPr>
        <w:t>Rów przydrożny</w:t>
      </w:r>
    </w:p>
    <w:p w14:paraId="2C98F302" w14:textId="77777777" w:rsidR="00975D56" w:rsidRDefault="00783467" w:rsidP="00975D56">
      <w:pPr>
        <w:widowControl/>
        <w:suppressAutoHyphens w:val="0"/>
        <w:spacing w:line="360" w:lineRule="auto"/>
        <w:ind w:firstLine="709"/>
        <w:jc w:val="both"/>
        <w:rPr>
          <w:rFonts w:eastAsia="Times New Roman"/>
          <w:szCs w:val="24"/>
        </w:rPr>
      </w:pPr>
      <w:r w:rsidRPr="004B3C6D">
        <w:rPr>
          <w:rFonts w:eastAsia="Times New Roman"/>
          <w:szCs w:val="24"/>
        </w:rPr>
        <w:t xml:space="preserve">Projektuje się na działce nr 524, 573 i 578 579 w miejscowości Borkowice </w:t>
      </w:r>
      <w:r w:rsidR="00975D56">
        <w:rPr>
          <w:rFonts w:eastAsia="Times New Roman"/>
          <w:szCs w:val="24"/>
        </w:rPr>
        <w:t xml:space="preserve">                               </w:t>
      </w:r>
      <w:r w:rsidRPr="004B3C6D">
        <w:rPr>
          <w:rFonts w:eastAsia="Times New Roman"/>
          <w:szCs w:val="24"/>
        </w:rPr>
        <w:t>gm. Borkowice</w:t>
      </w:r>
      <w:r w:rsidR="00975D56">
        <w:rPr>
          <w:rFonts w:eastAsia="Times New Roman"/>
          <w:szCs w:val="24"/>
        </w:rPr>
        <w:t>,</w:t>
      </w:r>
      <w:r w:rsidRPr="004B3C6D">
        <w:rPr>
          <w:rFonts w:eastAsia="Times New Roman"/>
          <w:szCs w:val="24"/>
        </w:rPr>
        <w:t xml:space="preserve"> odbudowę rowu przydrożnego,  poprzez wyprofilowanie dna i skarp, rozbiórkę istniejących przepustów i wykonanie nowych jako dojazdy do posesji. </w:t>
      </w:r>
    </w:p>
    <w:p w14:paraId="096B6EC8" w14:textId="481BD727" w:rsidR="00FA43D7" w:rsidRPr="00975D56" w:rsidRDefault="00783467" w:rsidP="00975D56">
      <w:pPr>
        <w:widowControl/>
        <w:suppressAutoHyphens w:val="0"/>
        <w:spacing w:after="200" w:line="360" w:lineRule="auto"/>
        <w:ind w:firstLine="709"/>
        <w:jc w:val="both"/>
        <w:rPr>
          <w:rFonts w:eastAsia="Times New Roman"/>
          <w:szCs w:val="24"/>
        </w:rPr>
      </w:pPr>
      <w:r w:rsidRPr="004B3C6D">
        <w:rPr>
          <w:rFonts w:eastAsia="Times New Roman"/>
          <w:szCs w:val="24"/>
        </w:rPr>
        <w:t xml:space="preserve">Ze względu na duże spadki rowu w części górnej zaprojektowano ubezpieczenie dna </w:t>
      </w:r>
      <w:r w:rsidR="00975D56">
        <w:rPr>
          <w:rFonts w:eastAsia="Times New Roman"/>
          <w:szCs w:val="24"/>
        </w:rPr>
        <w:t xml:space="preserve">                   </w:t>
      </w:r>
      <w:r w:rsidRPr="004B3C6D">
        <w:rPr>
          <w:rFonts w:eastAsia="Times New Roman"/>
          <w:szCs w:val="24"/>
        </w:rPr>
        <w:t xml:space="preserve">i skarp budowlami siatkowo kamiennymi, natomiast w części dolnej płotkiem zastępczym </w:t>
      </w:r>
      <w:r w:rsidR="00975D56">
        <w:rPr>
          <w:rFonts w:eastAsia="Times New Roman"/>
          <w:szCs w:val="24"/>
        </w:rPr>
        <w:t xml:space="preserve">                    </w:t>
      </w:r>
      <w:r w:rsidRPr="004B3C6D">
        <w:rPr>
          <w:rFonts w:eastAsia="Times New Roman"/>
          <w:szCs w:val="24"/>
        </w:rPr>
        <w:t>z darniowaniem skarp pasem 1</w:t>
      </w:r>
      <w:r w:rsidR="00975D56">
        <w:rPr>
          <w:rFonts w:eastAsia="Times New Roman"/>
          <w:szCs w:val="24"/>
        </w:rPr>
        <w:t>,0</w:t>
      </w:r>
      <w:r w:rsidRPr="004B3C6D">
        <w:rPr>
          <w:rFonts w:eastAsia="Times New Roman"/>
          <w:szCs w:val="24"/>
        </w:rPr>
        <w:t xml:space="preserve"> m. Szczegółowe rozwiązanie techniczne oraz lokalizacje przedstawiają załączniki  w operacie wodnoprawnym (mapy projektowe w skali 1</w:t>
      </w:r>
      <w:r w:rsidR="00975D56">
        <w:rPr>
          <w:rFonts w:eastAsia="Times New Roman"/>
          <w:szCs w:val="24"/>
        </w:rPr>
        <w:t xml:space="preserve"> </w:t>
      </w:r>
      <w:r w:rsidRPr="004B3C6D">
        <w:rPr>
          <w:rFonts w:eastAsia="Times New Roman"/>
          <w:szCs w:val="24"/>
        </w:rPr>
        <w:t>:</w:t>
      </w:r>
      <w:r w:rsidR="00975D56">
        <w:rPr>
          <w:rFonts w:eastAsia="Times New Roman"/>
          <w:szCs w:val="24"/>
        </w:rPr>
        <w:t xml:space="preserve"> </w:t>
      </w:r>
      <w:r w:rsidRPr="004B3C6D">
        <w:rPr>
          <w:rFonts w:eastAsia="Times New Roman"/>
          <w:szCs w:val="24"/>
        </w:rPr>
        <w:t>500 oraz profil podłużny i przekroje poprzeczne rowu)</w:t>
      </w:r>
      <w:r w:rsidR="00975D56">
        <w:rPr>
          <w:rFonts w:eastAsia="Times New Roman"/>
          <w:szCs w:val="24"/>
        </w:rPr>
        <w:t>.</w:t>
      </w:r>
    </w:p>
    <w:p w14:paraId="4F68BB7B" w14:textId="36CD5172" w:rsidR="00081345" w:rsidRPr="00975D56" w:rsidRDefault="00975D56" w:rsidP="00975D56">
      <w:pPr>
        <w:pStyle w:val="Akapitzlist"/>
        <w:numPr>
          <w:ilvl w:val="1"/>
          <w:numId w:val="7"/>
        </w:numPr>
        <w:spacing w:line="360" w:lineRule="auto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  </w:t>
      </w:r>
      <w:r w:rsidR="00B07746" w:rsidRPr="00975D56">
        <w:rPr>
          <w:b/>
          <w:bCs/>
          <w:szCs w:val="24"/>
        </w:rPr>
        <w:t>Ro</w:t>
      </w:r>
      <w:r w:rsidR="00ED24BF" w:rsidRPr="00975D56">
        <w:rPr>
          <w:b/>
          <w:bCs/>
          <w:szCs w:val="24"/>
        </w:rPr>
        <w:t xml:space="preserve">boty </w:t>
      </w:r>
      <w:r w:rsidR="00E526BE" w:rsidRPr="00975D56">
        <w:rPr>
          <w:b/>
          <w:bCs/>
          <w:szCs w:val="24"/>
        </w:rPr>
        <w:t>budowlano</w:t>
      </w:r>
      <w:r w:rsidR="003F5043" w:rsidRPr="00975D56">
        <w:rPr>
          <w:b/>
          <w:bCs/>
          <w:szCs w:val="24"/>
        </w:rPr>
        <w:t xml:space="preserve"> – </w:t>
      </w:r>
      <w:r w:rsidR="00E526BE" w:rsidRPr="00975D56">
        <w:rPr>
          <w:b/>
          <w:bCs/>
          <w:szCs w:val="24"/>
        </w:rPr>
        <w:t>montażowe</w:t>
      </w:r>
      <w:r w:rsidR="003F5043" w:rsidRPr="00975D56">
        <w:rPr>
          <w:b/>
          <w:bCs/>
          <w:szCs w:val="24"/>
        </w:rPr>
        <w:t xml:space="preserve"> </w:t>
      </w:r>
      <w:r w:rsidR="00A77E77" w:rsidRPr="00975D56">
        <w:rPr>
          <w:b/>
          <w:bCs/>
          <w:szCs w:val="24"/>
        </w:rPr>
        <w:t>-</w:t>
      </w:r>
      <w:r w:rsidR="003F5043" w:rsidRPr="00975D56">
        <w:rPr>
          <w:b/>
          <w:bCs/>
          <w:szCs w:val="24"/>
        </w:rPr>
        <w:t xml:space="preserve"> </w:t>
      </w:r>
      <w:r w:rsidR="00A77E77" w:rsidRPr="00975D56">
        <w:rPr>
          <w:b/>
          <w:bCs/>
          <w:szCs w:val="24"/>
        </w:rPr>
        <w:t>konserwacyjne</w:t>
      </w:r>
      <w:r w:rsidR="000F634A" w:rsidRPr="00975D56">
        <w:rPr>
          <w:b/>
          <w:bCs/>
          <w:szCs w:val="24"/>
        </w:rPr>
        <w:t>.</w:t>
      </w:r>
    </w:p>
    <w:p w14:paraId="414E91FD" w14:textId="7DBA561B" w:rsidR="009039A9" w:rsidRPr="004B3C6D" w:rsidRDefault="009039A9" w:rsidP="004B3C6D">
      <w:pPr>
        <w:pStyle w:val="Akapitzlist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EastAsia"/>
          <w:szCs w:val="24"/>
        </w:rPr>
      </w:pPr>
      <w:r w:rsidRPr="004B3C6D">
        <w:rPr>
          <w:szCs w:val="24"/>
        </w:rPr>
        <w:t>Wyznaczenie granic robót</w:t>
      </w:r>
      <w:r w:rsidR="00975D56">
        <w:rPr>
          <w:szCs w:val="24"/>
        </w:rPr>
        <w:t>.</w:t>
      </w:r>
    </w:p>
    <w:p w14:paraId="7E437AF0" w14:textId="708645E3" w:rsidR="009039A9" w:rsidRPr="004B3C6D" w:rsidRDefault="009039A9" w:rsidP="004B3C6D">
      <w:pPr>
        <w:pStyle w:val="Akapitzlist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4B3C6D">
        <w:rPr>
          <w:szCs w:val="24"/>
        </w:rPr>
        <w:t>Mechaniczne usunięcie roślinności z dna rowu odpływowego</w:t>
      </w:r>
      <w:r w:rsidR="00975D56">
        <w:rPr>
          <w:szCs w:val="24"/>
        </w:rPr>
        <w:t>.</w:t>
      </w:r>
    </w:p>
    <w:p w14:paraId="7DD035D5" w14:textId="41182748" w:rsidR="009039A9" w:rsidRPr="004B3C6D" w:rsidRDefault="009039A9" w:rsidP="004B3C6D">
      <w:pPr>
        <w:pStyle w:val="Akapitzlist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4B3C6D">
        <w:rPr>
          <w:szCs w:val="24"/>
        </w:rPr>
        <w:t xml:space="preserve">Ręczne oczyszczenie porostów roślin ze skarp, dna zbiornika oraz terenów płaskich </w:t>
      </w:r>
      <w:r w:rsidR="00975D56">
        <w:rPr>
          <w:szCs w:val="24"/>
        </w:rPr>
        <w:t xml:space="preserve">             </w:t>
      </w:r>
      <w:r w:rsidRPr="004B3C6D">
        <w:rPr>
          <w:szCs w:val="24"/>
        </w:rPr>
        <w:t>z wywiezieniem poza obręb robót</w:t>
      </w:r>
      <w:r w:rsidR="00975D56">
        <w:rPr>
          <w:szCs w:val="24"/>
        </w:rPr>
        <w:t>.</w:t>
      </w:r>
      <w:r w:rsidRPr="004B3C6D">
        <w:rPr>
          <w:szCs w:val="24"/>
        </w:rPr>
        <w:t xml:space="preserve"> </w:t>
      </w:r>
    </w:p>
    <w:p w14:paraId="37AE14E8" w14:textId="7D109193" w:rsidR="009039A9" w:rsidRPr="004B3C6D" w:rsidRDefault="009039A9" w:rsidP="004B3C6D">
      <w:pPr>
        <w:pStyle w:val="Akapitzlist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bookmarkStart w:id="3" w:name="_Hlk184377107"/>
      <w:r w:rsidRPr="004B3C6D">
        <w:rPr>
          <w:szCs w:val="24"/>
        </w:rPr>
        <w:t>Mechaniczny wykop rowu  z wbudowaniem w ubytki skarp bądź z transportem do 1</w:t>
      </w:r>
      <w:r w:rsidR="00975D56">
        <w:rPr>
          <w:szCs w:val="24"/>
        </w:rPr>
        <w:t>,0</w:t>
      </w:r>
      <w:r w:rsidRPr="004B3C6D">
        <w:rPr>
          <w:szCs w:val="24"/>
        </w:rPr>
        <w:t xml:space="preserve"> km</w:t>
      </w:r>
      <w:r w:rsidR="00216602" w:rsidRPr="004B3C6D">
        <w:rPr>
          <w:szCs w:val="24"/>
        </w:rPr>
        <w:t>.</w:t>
      </w:r>
      <w:r w:rsidRPr="004B3C6D">
        <w:rPr>
          <w:szCs w:val="24"/>
        </w:rPr>
        <w:t xml:space="preserve"> </w:t>
      </w:r>
      <w:bookmarkStart w:id="4" w:name="_Hlk184459890"/>
      <w:r w:rsidR="00216602" w:rsidRPr="004B3C6D">
        <w:rPr>
          <w:szCs w:val="24"/>
        </w:rPr>
        <w:t>W</w:t>
      </w:r>
      <w:r w:rsidRPr="004B3C6D">
        <w:rPr>
          <w:szCs w:val="24"/>
        </w:rPr>
        <w:t xml:space="preserve"> miejscach przejść kanalizacji sanitarnej, wody oraz kabli energetycznych dokop wykonywać ręcznie.</w:t>
      </w:r>
    </w:p>
    <w:bookmarkEnd w:id="3"/>
    <w:bookmarkEnd w:id="4"/>
    <w:p w14:paraId="2C64CABF" w14:textId="7FADB460" w:rsidR="009039A9" w:rsidRPr="004B3C6D" w:rsidRDefault="009039A9" w:rsidP="004B3C6D">
      <w:pPr>
        <w:pStyle w:val="Akapitzlist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4B3C6D">
        <w:rPr>
          <w:szCs w:val="24"/>
        </w:rPr>
        <w:t>Rozbiórkę istniejących przepustów z wywiezieniem poza obręb robót w miejsce wskazane przez inwestora</w:t>
      </w:r>
      <w:r w:rsidR="00975D56">
        <w:rPr>
          <w:szCs w:val="24"/>
        </w:rPr>
        <w:t>.</w:t>
      </w:r>
    </w:p>
    <w:p w14:paraId="31C2B949" w14:textId="45EDD05E" w:rsidR="009039A9" w:rsidRPr="004B3C6D" w:rsidRDefault="009039A9" w:rsidP="004B3C6D">
      <w:pPr>
        <w:pStyle w:val="Akapitzlist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4B3C6D">
        <w:rPr>
          <w:szCs w:val="24"/>
        </w:rPr>
        <w:t>Mechaniczne ścinanie drzew z karczowaniem pni</w:t>
      </w:r>
      <w:r w:rsidR="00975D56">
        <w:rPr>
          <w:szCs w:val="24"/>
        </w:rPr>
        <w:t>.</w:t>
      </w:r>
    </w:p>
    <w:p w14:paraId="164AEC54" w14:textId="4F5F8BFA" w:rsidR="009039A9" w:rsidRPr="004B3C6D" w:rsidRDefault="009039A9" w:rsidP="004B3C6D">
      <w:pPr>
        <w:pStyle w:val="Akapitzlist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4B3C6D">
        <w:rPr>
          <w:szCs w:val="24"/>
        </w:rPr>
        <w:t>Wykonanie przepustów komunikacyjnych – rurociągów wg załączników</w:t>
      </w:r>
      <w:r w:rsidR="00975D56">
        <w:rPr>
          <w:szCs w:val="24"/>
        </w:rPr>
        <w:t>.</w:t>
      </w:r>
    </w:p>
    <w:p w14:paraId="247F06D6" w14:textId="1F89C9E4" w:rsidR="00711988" w:rsidRPr="004B3C6D" w:rsidRDefault="00711988" w:rsidP="004B3C6D">
      <w:pPr>
        <w:pStyle w:val="Akapitzlist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4B3C6D">
        <w:rPr>
          <w:szCs w:val="24"/>
        </w:rPr>
        <w:t>Wykonanie warstwy jezdnej przepustów komunikacyjnych z kostki brukowej</w:t>
      </w:r>
      <w:r w:rsidR="00975D56">
        <w:rPr>
          <w:szCs w:val="24"/>
        </w:rPr>
        <w:t>.</w:t>
      </w:r>
    </w:p>
    <w:p w14:paraId="53591EF1" w14:textId="04130207" w:rsidR="009039A9" w:rsidRPr="004B3C6D" w:rsidRDefault="009039A9" w:rsidP="004B3C6D">
      <w:pPr>
        <w:pStyle w:val="Akapitzlist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4B3C6D">
        <w:rPr>
          <w:szCs w:val="24"/>
        </w:rPr>
        <w:t>Ręczne plantowanie dna, skarp i powierzchni płaskich</w:t>
      </w:r>
      <w:r w:rsidR="00975D56">
        <w:rPr>
          <w:szCs w:val="24"/>
        </w:rPr>
        <w:t>.</w:t>
      </w:r>
    </w:p>
    <w:p w14:paraId="1D04E7E2" w14:textId="684183FB" w:rsidR="009039A9" w:rsidRPr="004B3C6D" w:rsidRDefault="009039A9" w:rsidP="004B3C6D">
      <w:pPr>
        <w:pStyle w:val="Akapitzlist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4B3C6D">
        <w:rPr>
          <w:szCs w:val="24"/>
        </w:rPr>
        <w:t>Wykonanie podsypki cementowo-piaskowej pod rurociągi</w:t>
      </w:r>
      <w:r w:rsidR="00975D56">
        <w:rPr>
          <w:szCs w:val="24"/>
        </w:rPr>
        <w:t>.</w:t>
      </w:r>
    </w:p>
    <w:p w14:paraId="604084E5" w14:textId="0B8D30AB" w:rsidR="009039A9" w:rsidRPr="004B3C6D" w:rsidRDefault="009039A9" w:rsidP="004B3C6D">
      <w:pPr>
        <w:pStyle w:val="Akapitzlist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4B3C6D">
        <w:rPr>
          <w:szCs w:val="24"/>
        </w:rPr>
        <w:t xml:space="preserve">Ułożenie na skarpach warstwy separacyjnej  gruntu  geowłókniną 300g/m² w miejscu ubezpieczenia budowlami siatkowo </w:t>
      </w:r>
      <w:r w:rsidR="00975D56">
        <w:rPr>
          <w:szCs w:val="24"/>
        </w:rPr>
        <w:t>–</w:t>
      </w:r>
      <w:r w:rsidRPr="004B3C6D">
        <w:rPr>
          <w:szCs w:val="24"/>
        </w:rPr>
        <w:t xml:space="preserve"> kamiennymi</w:t>
      </w:r>
      <w:r w:rsidR="00975D56">
        <w:rPr>
          <w:szCs w:val="24"/>
        </w:rPr>
        <w:t>.</w:t>
      </w:r>
    </w:p>
    <w:p w14:paraId="26371D16" w14:textId="491F3A10" w:rsidR="009039A9" w:rsidRPr="004B3C6D" w:rsidRDefault="009039A9" w:rsidP="004B3C6D">
      <w:pPr>
        <w:pStyle w:val="Akapitzlist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4B3C6D">
        <w:rPr>
          <w:szCs w:val="24"/>
        </w:rPr>
        <w:t>Darniowanie na płask pasem szer. 0,5 – 1,0  m z przybiciem szpilkami drewnianymi   powyżej ubezpieczeń</w:t>
      </w:r>
      <w:r w:rsidR="00975D56">
        <w:rPr>
          <w:szCs w:val="24"/>
        </w:rPr>
        <w:t>.</w:t>
      </w:r>
      <w:r w:rsidRPr="004B3C6D">
        <w:rPr>
          <w:szCs w:val="24"/>
        </w:rPr>
        <w:t xml:space="preserve">  </w:t>
      </w:r>
    </w:p>
    <w:p w14:paraId="2B638AF1" w14:textId="4E03412B" w:rsidR="009039A9" w:rsidRPr="004B3C6D" w:rsidRDefault="009039A9" w:rsidP="004B3C6D">
      <w:pPr>
        <w:pStyle w:val="Akapitzlist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4B3C6D">
        <w:rPr>
          <w:szCs w:val="24"/>
        </w:rPr>
        <w:t>Obsiew skarp i terenów płaskich mieszanka traw</w:t>
      </w:r>
      <w:r w:rsidR="00975D56">
        <w:rPr>
          <w:szCs w:val="24"/>
        </w:rPr>
        <w:t>.</w:t>
      </w:r>
      <w:r w:rsidRPr="004B3C6D">
        <w:rPr>
          <w:szCs w:val="24"/>
        </w:rPr>
        <w:t xml:space="preserve"> </w:t>
      </w:r>
    </w:p>
    <w:p w14:paraId="24D61100" w14:textId="6DE7E1CA" w:rsidR="009039A9" w:rsidRPr="004B3C6D" w:rsidRDefault="009039A9" w:rsidP="004B3C6D">
      <w:pPr>
        <w:pStyle w:val="Akapitzlist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4B3C6D">
        <w:rPr>
          <w:szCs w:val="24"/>
        </w:rPr>
        <w:t>Uporządkowanie terenu</w:t>
      </w:r>
      <w:r w:rsidR="00975D56">
        <w:rPr>
          <w:szCs w:val="24"/>
        </w:rPr>
        <w:t>.</w:t>
      </w:r>
      <w:r w:rsidRPr="004B3C6D">
        <w:rPr>
          <w:szCs w:val="24"/>
        </w:rPr>
        <w:t xml:space="preserve"> </w:t>
      </w:r>
    </w:p>
    <w:p w14:paraId="5AEDA59A" w14:textId="77777777" w:rsidR="00955D4C" w:rsidRDefault="00955D4C" w:rsidP="004B3C6D">
      <w:pPr>
        <w:spacing w:line="360" w:lineRule="auto"/>
        <w:ind w:firstLine="709"/>
        <w:rPr>
          <w:bCs/>
          <w:szCs w:val="24"/>
        </w:rPr>
      </w:pPr>
    </w:p>
    <w:p w14:paraId="3F185F54" w14:textId="77777777" w:rsidR="00975D56" w:rsidRDefault="00975D56" w:rsidP="004B3C6D">
      <w:pPr>
        <w:spacing w:line="360" w:lineRule="auto"/>
        <w:ind w:firstLine="709"/>
        <w:rPr>
          <w:bCs/>
          <w:szCs w:val="24"/>
        </w:rPr>
      </w:pPr>
    </w:p>
    <w:p w14:paraId="234EFAF5" w14:textId="77777777" w:rsidR="00975D56" w:rsidRPr="004B3C6D" w:rsidRDefault="00975D56" w:rsidP="004B3C6D">
      <w:pPr>
        <w:spacing w:line="360" w:lineRule="auto"/>
        <w:ind w:firstLine="709"/>
        <w:rPr>
          <w:bCs/>
          <w:szCs w:val="24"/>
        </w:rPr>
      </w:pPr>
    </w:p>
    <w:p w14:paraId="6C40603B" w14:textId="065DCE1B" w:rsidR="008F7281" w:rsidRPr="004B3C6D" w:rsidRDefault="008F7281" w:rsidP="004B3C6D">
      <w:pPr>
        <w:spacing w:line="360" w:lineRule="auto"/>
        <w:jc w:val="both"/>
        <w:rPr>
          <w:b/>
          <w:bCs/>
          <w:szCs w:val="24"/>
        </w:rPr>
      </w:pPr>
      <w:r w:rsidRPr="004B3C6D">
        <w:rPr>
          <w:b/>
          <w:bCs/>
          <w:szCs w:val="24"/>
        </w:rPr>
        <w:lastRenderedPageBreak/>
        <w:t>2.</w:t>
      </w:r>
      <w:r w:rsidR="0011326E" w:rsidRPr="004B3C6D">
        <w:rPr>
          <w:b/>
          <w:bCs/>
          <w:szCs w:val="24"/>
        </w:rPr>
        <w:t>6</w:t>
      </w:r>
      <w:r w:rsidRPr="004B3C6D">
        <w:rPr>
          <w:b/>
          <w:bCs/>
          <w:szCs w:val="24"/>
        </w:rPr>
        <w:t>. Warunki BHP</w:t>
      </w:r>
    </w:p>
    <w:p w14:paraId="615CF598" w14:textId="77777777" w:rsidR="00975D56" w:rsidRDefault="008F7281" w:rsidP="004B3C6D">
      <w:pPr>
        <w:spacing w:line="360" w:lineRule="auto"/>
        <w:jc w:val="both"/>
        <w:rPr>
          <w:szCs w:val="24"/>
        </w:rPr>
      </w:pPr>
      <w:r w:rsidRPr="004B3C6D">
        <w:rPr>
          <w:szCs w:val="24"/>
        </w:rPr>
        <w:tab/>
        <w:t xml:space="preserve">W czasie budowy wykonawca zobowiązany jest do przestrzegania przepisów Prawa budowlanego i odpowiednich przepisów BHP. </w:t>
      </w:r>
    </w:p>
    <w:p w14:paraId="54026A34" w14:textId="27FE49AB" w:rsidR="008F7281" w:rsidRPr="004B3C6D" w:rsidRDefault="008F7281" w:rsidP="00975D56">
      <w:pPr>
        <w:spacing w:line="360" w:lineRule="auto"/>
        <w:ind w:firstLine="709"/>
        <w:jc w:val="both"/>
        <w:rPr>
          <w:szCs w:val="24"/>
        </w:rPr>
      </w:pPr>
      <w:r w:rsidRPr="004B3C6D">
        <w:rPr>
          <w:szCs w:val="24"/>
        </w:rPr>
        <w:t xml:space="preserve">Ze względu na specyfikę obiektu budowlanego i warunki prowadzenia robót, </w:t>
      </w:r>
      <w:r w:rsidR="00ED24BF" w:rsidRPr="004B3C6D">
        <w:rPr>
          <w:szCs w:val="24"/>
        </w:rPr>
        <w:t>inwestor</w:t>
      </w:r>
      <w:r w:rsidR="00E526BE" w:rsidRPr="004B3C6D">
        <w:rPr>
          <w:szCs w:val="24"/>
        </w:rPr>
        <w:t xml:space="preserve"> nie jest</w:t>
      </w:r>
      <w:r w:rsidRPr="004B3C6D">
        <w:rPr>
          <w:szCs w:val="24"/>
        </w:rPr>
        <w:t xml:space="preserve"> zobowiązany do sporządzenia planu bezpieczeństwa i ochrony zdrowia</w:t>
      </w:r>
      <w:r w:rsidR="00C921A6" w:rsidRPr="004B3C6D">
        <w:rPr>
          <w:szCs w:val="24"/>
        </w:rPr>
        <w:t>.</w:t>
      </w:r>
    </w:p>
    <w:p w14:paraId="31A4B2AF" w14:textId="77777777" w:rsidR="00783467" w:rsidRPr="004B3C6D" w:rsidRDefault="00783467" w:rsidP="004B3C6D">
      <w:pPr>
        <w:spacing w:line="360" w:lineRule="auto"/>
        <w:jc w:val="both"/>
        <w:rPr>
          <w:szCs w:val="24"/>
        </w:rPr>
      </w:pPr>
    </w:p>
    <w:p w14:paraId="247001F7" w14:textId="77777777" w:rsidR="00783467" w:rsidRPr="004B3C6D" w:rsidRDefault="00783467" w:rsidP="004B3C6D">
      <w:pPr>
        <w:spacing w:line="360" w:lineRule="auto"/>
        <w:jc w:val="both"/>
        <w:rPr>
          <w:szCs w:val="24"/>
        </w:rPr>
      </w:pPr>
    </w:p>
    <w:p w14:paraId="6E85272A" w14:textId="77777777" w:rsidR="00783467" w:rsidRDefault="00783467" w:rsidP="000F634A">
      <w:pPr>
        <w:spacing w:line="360" w:lineRule="auto"/>
        <w:jc w:val="both"/>
        <w:rPr>
          <w:sz w:val="28"/>
          <w:szCs w:val="28"/>
        </w:rPr>
      </w:pPr>
    </w:p>
    <w:p w14:paraId="7BC75C8B" w14:textId="77777777" w:rsidR="00783467" w:rsidRDefault="00783467" w:rsidP="000F634A">
      <w:pPr>
        <w:spacing w:line="360" w:lineRule="auto"/>
        <w:jc w:val="both"/>
        <w:rPr>
          <w:sz w:val="28"/>
          <w:szCs w:val="28"/>
        </w:rPr>
      </w:pPr>
    </w:p>
    <w:p w14:paraId="7B352930" w14:textId="77777777" w:rsidR="00783467" w:rsidRDefault="00783467" w:rsidP="000F634A">
      <w:pPr>
        <w:spacing w:line="360" w:lineRule="auto"/>
        <w:jc w:val="both"/>
        <w:rPr>
          <w:sz w:val="28"/>
          <w:szCs w:val="28"/>
        </w:rPr>
      </w:pPr>
    </w:p>
    <w:p w14:paraId="011A220E" w14:textId="77777777" w:rsidR="00783467" w:rsidRDefault="00783467" w:rsidP="000F634A">
      <w:pPr>
        <w:spacing w:line="360" w:lineRule="auto"/>
        <w:jc w:val="both"/>
        <w:rPr>
          <w:sz w:val="28"/>
          <w:szCs w:val="28"/>
        </w:rPr>
      </w:pPr>
    </w:p>
    <w:p w14:paraId="27526088" w14:textId="77777777" w:rsidR="00783467" w:rsidRPr="00AC6AC8" w:rsidRDefault="00783467" w:rsidP="000F634A">
      <w:pPr>
        <w:spacing w:line="360" w:lineRule="auto"/>
        <w:jc w:val="both"/>
        <w:rPr>
          <w:sz w:val="28"/>
          <w:szCs w:val="28"/>
        </w:rPr>
      </w:pPr>
    </w:p>
    <w:sectPr w:rsidR="00783467" w:rsidRPr="00AC6AC8" w:rsidSect="00224F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851" w:right="1418" w:bottom="851" w:left="1418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DFD1B" w14:textId="77777777" w:rsidR="00BA3B30" w:rsidRDefault="00BA3B30">
      <w:r>
        <w:separator/>
      </w:r>
    </w:p>
  </w:endnote>
  <w:endnote w:type="continuationSeparator" w:id="0">
    <w:p w14:paraId="08F162AE" w14:textId="77777777" w:rsidR="00BA3B30" w:rsidRDefault="00BA3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2AF14" w14:textId="77777777" w:rsidR="00F67EE9" w:rsidRDefault="00F67E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5387589"/>
      <w:docPartObj>
        <w:docPartGallery w:val="Page Numbers (Bottom of Page)"/>
        <w:docPartUnique/>
      </w:docPartObj>
    </w:sdtPr>
    <w:sdtContent>
      <w:p w14:paraId="12DAE13C" w14:textId="55E2AEE7" w:rsidR="00134507" w:rsidRDefault="00134507" w:rsidP="001345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2C380" w14:textId="77777777" w:rsidR="00F67EE9" w:rsidRDefault="00F67E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FDEE0" w14:textId="77777777" w:rsidR="00BA3B30" w:rsidRDefault="00BA3B30">
      <w:r>
        <w:separator/>
      </w:r>
    </w:p>
  </w:footnote>
  <w:footnote w:type="continuationSeparator" w:id="0">
    <w:p w14:paraId="1142BE6A" w14:textId="77777777" w:rsidR="00BA3B30" w:rsidRDefault="00BA3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9DEFC" w14:textId="77777777" w:rsidR="009E4B29" w:rsidRDefault="009E4B29" w:rsidP="00FE1F4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DC2A97" w14:textId="77777777" w:rsidR="009E4B29" w:rsidRDefault="009E4B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D487F" w14:textId="07A4568F" w:rsidR="009E4B29" w:rsidRPr="00C9741B" w:rsidRDefault="009E4B29" w:rsidP="0071314B">
    <w:pPr>
      <w:pStyle w:val="Nagwek"/>
      <w:ind w:firstLine="70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BA027" w14:textId="77777777" w:rsidR="00F67EE9" w:rsidRDefault="00F67E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2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3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6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7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6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992"/>
        </w:tabs>
        <w:ind w:left="709" w:firstLine="0"/>
      </w:pPr>
    </w:lvl>
    <w:lvl w:ilvl="1">
      <w:start w:val="1"/>
      <w:numFmt w:val="decimal"/>
      <w:lvlText w:val="%2."/>
      <w:lvlJc w:val="left"/>
      <w:pPr>
        <w:tabs>
          <w:tab w:val="num" w:pos="1276"/>
        </w:tabs>
        <w:ind w:left="709" w:firstLine="0"/>
      </w:pPr>
    </w:lvl>
    <w:lvl w:ilvl="2">
      <w:start w:val="1"/>
      <w:numFmt w:val="decimal"/>
      <w:lvlText w:val="%3."/>
      <w:lvlJc w:val="left"/>
      <w:pPr>
        <w:tabs>
          <w:tab w:val="num" w:pos="1559"/>
        </w:tabs>
        <w:ind w:left="709" w:firstLine="0"/>
      </w:pPr>
    </w:lvl>
    <w:lvl w:ilvl="3">
      <w:start w:val="1"/>
      <w:numFmt w:val="decimal"/>
      <w:lvlText w:val="%4."/>
      <w:lvlJc w:val="left"/>
      <w:pPr>
        <w:tabs>
          <w:tab w:val="num" w:pos="1843"/>
        </w:tabs>
        <w:ind w:left="709" w:firstLine="0"/>
      </w:pPr>
    </w:lvl>
    <w:lvl w:ilvl="4">
      <w:start w:val="1"/>
      <w:numFmt w:val="decimal"/>
      <w:lvlText w:val="%5."/>
      <w:lvlJc w:val="left"/>
      <w:pPr>
        <w:tabs>
          <w:tab w:val="num" w:pos="2126"/>
        </w:tabs>
        <w:ind w:left="709" w:firstLine="0"/>
      </w:pPr>
    </w:lvl>
    <w:lvl w:ilvl="5">
      <w:start w:val="1"/>
      <w:numFmt w:val="decimal"/>
      <w:lvlText w:val="%6."/>
      <w:lvlJc w:val="left"/>
      <w:pPr>
        <w:tabs>
          <w:tab w:val="num" w:pos="2410"/>
        </w:tabs>
        <w:ind w:left="709" w:firstLine="0"/>
      </w:pPr>
    </w:lvl>
    <w:lvl w:ilvl="6">
      <w:start w:val="1"/>
      <w:numFmt w:val="decimal"/>
      <w:lvlText w:val="%7."/>
      <w:lvlJc w:val="left"/>
      <w:pPr>
        <w:tabs>
          <w:tab w:val="num" w:pos="2693"/>
        </w:tabs>
        <w:ind w:left="709" w:firstLine="0"/>
      </w:pPr>
    </w:lvl>
    <w:lvl w:ilvl="7">
      <w:start w:val="1"/>
      <w:numFmt w:val="decimal"/>
      <w:lvlText w:val="%8."/>
      <w:lvlJc w:val="left"/>
      <w:pPr>
        <w:tabs>
          <w:tab w:val="num" w:pos="2977"/>
        </w:tabs>
        <w:ind w:left="709" w:firstLine="0"/>
      </w:pPr>
    </w:lvl>
    <w:lvl w:ilvl="8">
      <w:start w:val="1"/>
      <w:numFmt w:val="decimal"/>
      <w:lvlText w:val="%9."/>
      <w:lvlJc w:val="left"/>
      <w:pPr>
        <w:tabs>
          <w:tab w:val="num" w:pos="3260"/>
        </w:tabs>
        <w:ind w:left="709" w:firstLine="0"/>
      </w:pPr>
    </w:lvl>
  </w:abstractNum>
  <w:abstractNum w:abstractNumId="7" w15:restartNumberingAfterBreak="0">
    <w:nsid w:val="012E6278"/>
    <w:multiLevelType w:val="multilevel"/>
    <w:tmpl w:val="6FBAD59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8" w15:restartNumberingAfterBreak="0">
    <w:nsid w:val="0EBF5E28"/>
    <w:multiLevelType w:val="hybridMultilevel"/>
    <w:tmpl w:val="EEAA7104"/>
    <w:lvl w:ilvl="0" w:tplc="1EA03E6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52B3507"/>
    <w:multiLevelType w:val="hybridMultilevel"/>
    <w:tmpl w:val="F124729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FED5BD5"/>
    <w:multiLevelType w:val="hybridMultilevel"/>
    <w:tmpl w:val="89A05F7A"/>
    <w:lvl w:ilvl="0" w:tplc="1EA03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E123F"/>
    <w:multiLevelType w:val="multilevel"/>
    <w:tmpl w:val="EC2ACD3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9761DD2"/>
    <w:multiLevelType w:val="hybridMultilevel"/>
    <w:tmpl w:val="8F180A50"/>
    <w:lvl w:ilvl="0" w:tplc="1EA03E6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4B9C61AA"/>
    <w:multiLevelType w:val="hybridMultilevel"/>
    <w:tmpl w:val="29F29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1F5132"/>
    <w:multiLevelType w:val="hybridMultilevel"/>
    <w:tmpl w:val="153CFD3E"/>
    <w:lvl w:ilvl="0" w:tplc="0415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E10E65"/>
    <w:multiLevelType w:val="hybridMultilevel"/>
    <w:tmpl w:val="31145C3C"/>
    <w:lvl w:ilvl="0" w:tplc="CA34C68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6" w15:restartNumberingAfterBreak="0">
    <w:nsid w:val="6C1A6273"/>
    <w:multiLevelType w:val="multilevel"/>
    <w:tmpl w:val="695A41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  <w:b/>
      </w:rPr>
    </w:lvl>
  </w:abstractNum>
  <w:abstractNum w:abstractNumId="17" w15:restartNumberingAfterBreak="0">
    <w:nsid w:val="6ED836F6"/>
    <w:multiLevelType w:val="hybridMultilevel"/>
    <w:tmpl w:val="C430F688"/>
    <w:lvl w:ilvl="0" w:tplc="D6D0A4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06A03"/>
    <w:multiLevelType w:val="multilevel"/>
    <w:tmpl w:val="41E4266A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74286271"/>
    <w:multiLevelType w:val="hybridMultilevel"/>
    <w:tmpl w:val="429CEC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D55EB8"/>
    <w:multiLevelType w:val="hybridMultilevel"/>
    <w:tmpl w:val="589EFC48"/>
    <w:lvl w:ilvl="0" w:tplc="1EA03E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26"/>
        </w:tabs>
        <w:ind w:left="2526" w:hanging="360"/>
      </w:pPr>
    </w:lvl>
    <w:lvl w:ilvl="3" w:tplc="FFFFFFFF">
      <w:start w:val="1"/>
      <w:numFmt w:val="decimal"/>
      <w:lvlText w:val="%4."/>
      <w:lvlJc w:val="left"/>
      <w:pPr>
        <w:tabs>
          <w:tab w:val="num" w:pos="3246"/>
        </w:tabs>
        <w:ind w:left="3246" w:hanging="360"/>
      </w:pPr>
    </w:lvl>
    <w:lvl w:ilvl="4" w:tplc="FFFFFFFF">
      <w:start w:val="1"/>
      <w:numFmt w:val="decimal"/>
      <w:lvlText w:val="%5."/>
      <w:lvlJc w:val="left"/>
      <w:pPr>
        <w:tabs>
          <w:tab w:val="num" w:pos="3966"/>
        </w:tabs>
        <w:ind w:left="3966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86"/>
        </w:tabs>
        <w:ind w:left="4686" w:hanging="360"/>
      </w:pPr>
    </w:lvl>
    <w:lvl w:ilvl="6" w:tplc="FFFFFFFF">
      <w:start w:val="1"/>
      <w:numFmt w:val="decimal"/>
      <w:lvlText w:val="%7."/>
      <w:lvlJc w:val="left"/>
      <w:pPr>
        <w:tabs>
          <w:tab w:val="num" w:pos="5406"/>
        </w:tabs>
        <w:ind w:left="5406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26"/>
        </w:tabs>
        <w:ind w:left="6126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46"/>
        </w:tabs>
        <w:ind w:left="6846" w:hanging="360"/>
      </w:pPr>
    </w:lvl>
  </w:abstractNum>
  <w:num w:numId="1" w16cid:durableId="18178683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302096">
    <w:abstractNumId w:val="20"/>
  </w:num>
  <w:num w:numId="3" w16cid:durableId="1983343550">
    <w:abstractNumId w:val="18"/>
  </w:num>
  <w:num w:numId="4" w16cid:durableId="1942033978">
    <w:abstractNumId w:val="14"/>
  </w:num>
  <w:num w:numId="5" w16cid:durableId="1578707676">
    <w:abstractNumId w:val="17"/>
  </w:num>
  <w:num w:numId="6" w16cid:durableId="1149132893">
    <w:abstractNumId w:val="11"/>
  </w:num>
  <w:num w:numId="7" w16cid:durableId="34696432">
    <w:abstractNumId w:val="7"/>
  </w:num>
  <w:num w:numId="8" w16cid:durableId="1294480742">
    <w:abstractNumId w:val="9"/>
  </w:num>
  <w:num w:numId="9" w16cid:durableId="155725110">
    <w:abstractNumId w:val="16"/>
  </w:num>
  <w:num w:numId="10" w16cid:durableId="270821405">
    <w:abstractNumId w:val="13"/>
  </w:num>
  <w:num w:numId="11" w16cid:durableId="1877888755">
    <w:abstractNumId w:val="20"/>
  </w:num>
  <w:num w:numId="12" w16cid:durableId="1983388746">
    <w:abstractNumId w:val="12"/>
  </w:num>
  <w:num w:numId="13" w16cid:durableId="1127699487">
    <w:abstractNumId w:val="19"/>
  </w:num>
  <w:num w:numId="14" w16cid:durableId="1683630739">
    <w:abstractNumId w:val="8"/>
  </w:num>
  <w:num w:numId="15" w16cid:durableId="78161133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15271631">
    <w:abstractNumId w:val="10"/>
  </w:num>
  <w:num w:numId="17" w16cid:durableId="702245449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B9"/>
    <w:rsid w:val="00001C13"/>
    <w:rsid w:val="000117C8"/>
    <w:rsid w:val="0001438A"/>
    <w:rsid w:val="000206AA"/>
    <w:rsid w:val="0002159D"/>
    <w:rsid w:val="0002178F"/>
    <w:rsid w:val="00022F84"/>
    <w:rsid w:val="00024F06"/>
    <w:rsid w:val="000359F0"/>
    <w:rsid w:val="00063C5A"/>
    <w:rsid w:val="000652D7"/>
    <w:rsid w:val="00065637"/>
    <w:rsid w:val="00065B1E"/>
    <w:rsid w:val="00066CF6"/>
    <w:rsid w:val="00081345"/>
    <w:rsid w:val="000824D1"/>
    <w:rsid w:val="00084AED"/>
    <w:rsid w:val="00092814"/>
    <w:rsid w:val="00092BD9"/>
    <w:rsid w:val="000958E5"/>
    <w:rsid w:val="000B33A4"/>
    <w:rsid w:val="000B702F"/>
    <w:rsid w:val="000D1D23"/>
    <w:rsid w:val="000D46A5"/>
    <w:rsid w:val="000D7BA5"/>
    <w:rsid w:val="000E1D99"/>
    <w:rsid w:val="000F634A"/>
    <w:rsid w:val="000F6FCC"/>
    <w:rsid w:val="0011326E"/>
    <w:rsid w:val="0011560B"/>
    <w:rsid w:val="00117F58"/>
    <w:rsid w:val="001305A1"/>
    <w:rsid w:val="00134507"/>
    <w:rsid w:val="0014109F"/>
    <w:rsid w:val="00141AAE"/>
    <w:rsid w:val="00150D65"/>
    <w:rsid w:val="001516E5"/>
    <w:rsid w:val="00152429"/>
    <w:rsid w:val="00155211"/>
    <w:rsid w:val="00164160"/>
    <w:rsid w:val="00166C3B"/>
    <w:rsid w:val="00167F2A"/>
    <w:rsid w:val="0017270E"/>
    <w:rsid w:val="00177D27"/>
    <w:rsid w:val="00190A64"/>
    <w:rsid w:val="001955FE"/>
    <w:rsid w:val="001A02EE"/>
    <w:rsid w:val="001A0F07"/>
    <w:rsid w:val="001A1CFF"/>
    <w:rsid w:val="001B6F4F"/>
    <w:rsid w:val="001C3B75"/>
    <w:rsid w:val="001C4512"/>
    <w:rsid w:val="001D200B"/>
    <w:rsid w:val="001E7EDD"/>
    <w:rsid w:val="00207387"/>
    <w:rsid w:val="0020755C"/>
    <w:rsid w:val="00211033"/>
    <w:rsid w:val="00211199"/>
    <w:rsid w:val="00216602"/>
    <w:rsid w:val="00220028"/>
    <w:rsid w:val="002207D4"/>
    <w:rsid w:val="00224F74"/>
    <w:rsid w:val="0022613B"/>
    <w:rsid w:val="002576EB"/>
    <w:rsid w:val="002747F3"/>
    <w:rsid w:val="00285D4A"/>
    <w:rsid w:val="00287C79"/>
    <w:rsid w:val="002909AD"/>
    <w:rsid w:val="00290E29"/>
    <w:rsid w:val="002915A0"/>
    <w:rsid w:val="00292167"/>
    <w:rsid w:val="0029352F"/>
    <w:rsid w:val="00296B32"/>
    <w:rsid w:val="0029753F"/>
    <w:rsid w:val="002A1D7B"/>
    <w:rsid w:val="002A5415"/>
    <w:rsid w:val="002A5687"/>
    <w:rsid w:val="002A7237"/>
    <w:rsid w:val="002A72FF"/>
    <w:rsid w:val="002B0E86"/>
    <w:rsid w:val="002B151D"/>
    <w:rsid w:val="002B2756"/>
    <w:rsid w:val="002B3EA1"/>
    <w:rsid w:val="002B43BB"/>
    <w:rsid w:val="002B6A63"/>
    <w:rsid w:val="002C2699"/>
    <w:rsid w:val="002C4F1B"/>
    <w:rsid w:val="002C6A0A"/>
    <w:rsid w:val="002D0532"/>
    <w:rsid w:val="002D2B44"/>
    <w:rsid w:val="002D46A7"/>
    <w:rsid w:val="002D6C82"/>
    <w:rsid w:val="002E2ED9"/>
    <w:rsid w:val="002E5D1B"/>
    <w:rsid w:val="002E7CEB"/>
    <w:rsid w:val="00304A95"/>
    <w:rsid w:val="003056FF"/>
    <w:rsid w:val="00307B42"/>
    <w:rsid w:val="0031316C"/>
    <w:rsid w:val="0033159F"/>
    <w:rsid w:val="003316A2"/>
    <w:rsid w:val="00334811"/>
    <w:rsid w:val="00336446"/>
    <w:rsid w:val="00337342"/>
    <w:rsid w:val="003544B3"/>
    <w:rsid w:val="003551FD"/>
    <w:rsid w:val="00356979"/>
    <w:rsid w:val="00362195"/>
    <w:rsid w:val="0036294B"/>
    <w:rsid w:val="00363B81"/>
    <w:rsid w:val="003661A8"/>
    <w:rsid w:val="0038557A"/>
    <w:rsid w:val="00386D39"/>
    <w:rsid w:val="003926E8"/>
    <w:rsid w:val="00393415"/>
    <w:rsid w:val="003947FC"/>
    <w:rsid w:val="00395183"/>
    <w:rsid w:val="003A54CE"/>
    <w:rsid w:val="003B385C"/>
    <w:rsid w:val="003B72D5"/>
    <w:rsid w:val="003C369E"/>
    <w:rsid w:val="003C38AC"/>
    <w:rsid w:val="003D349C"/>
    <w:rsid w:val="003D56A3"/>
    <w:rsid w:val="003E1E58"/>
    <w:rsid w:val="003E702A"/>
    <w:rsid w:val="003F01AC"/>
    <w:rsid w:val="003F1A0F"/>
    <w:rsid w:val="003F1E6C"/>
    <w:rsid w:val="003F2661"/>
    <w:rsid w:val="003F5043"/>
    <w:rsid w:val="00403BD7"/>
    <w:rsid w:val="00410EAA"/>
    <w:rsid w:val="00411F3D"/>
    <w:rsid w:val="00412861"/>
    <w:rsid w:val="004229E5"/>
    <w:rsid w:val="00433760"/>
    <w:rsid w:val="00443AB9"/>
    <w:rsid w:val="004458C2"/>
    <w:rsid w:val="00445EAB"/>
    <w:rsid w:val="0045378E"/>
    <w:rsid w:val="004645AE"/>
    <w:rsid w:val="00465FDF"/>
    <w:rsid w:val="00473E4E"/>
    <w:rsid w:val="004744E8"/>
    <w:rsid w:val="00476301"/>
    <w:rsid w:val="00485531"/>
    <w:rsid w:val="00485FF9"/>
    <w:rsid w:val="0048770B"/>
    <w:rsid w:val="00492F3B"/>
    <w:rsid w:val="004966FF"/>
    <w:rsid w:val="00496713"/>
    <w:rsid w:val="004A0BA6"/>
    <w:rsid w:val="004B0091"/>
    <w:rsid w:val="004B2686"/>
    <w:rsid w:val="004B3C6D"/>
    <w:rsid w:val="004B5905"/>
    <w:rsid w:val="004B65D3"/>
    <w:rsid w:val="004C7192"/>
    <w:rsid w:val="004C766B"/>
    <w:rsid w:val="004D0CF8"/>
    <w:rsid w:val="004D4D22"/>
    <w:rsid w:val="004D690A"/>
    <w:rsid w:val="004E7759"/>
    <w:rsid w:val="004E786B"/>
    <w:rsid w:val="004E79F8"/>
    <w:rsid w:val="004F22A9"/>
    <w:rsid w:val="00501CE0"/>
    <w:rsid w:val="00512AE9"/>
    <w:rsid w:val="00521AAC"/>
    <w:rsid w:val="00524440"/>
    <w:rsid w:val="005368D5"/>
    <w:rsid w:val="0053714F"/>
    <w:rsid w:val="00543789"/>
    <w:rsid w:val="005462DE"/>
    <w:rsid w:val="00575001"/>
    <w:rsid w:val="005759F2"/>
    <w:rsid w:val="00577DB9"/>
    <w:rsid w:val="00591131"/>
    <w:rsid w:val="005A2877"/>
    <w:rsid w:val="005A598C"/>
    <w:rsid w:val="005B3007"/>
    <w:rsid w:val="005B4E62"/>
    <w:rsid w:val="005C174C"/>
    <w:rsid w:val="005C5D7E"/>
    <w:rsid w:val="005D299D"/>
    <w:rsid w:val="005D6C41"/>
    <w:rsid w:val="005E7C62"/>
    <w:rsid w:val="005F1186"/>
    <w:rsid w:val="005F7592"/>
    <w:rsid w:val="00606242"/>
    <w:rsid w:val="00606F5A"/>
    <w:rsid w:val="00610CB2"/>
    <w:rsid w:val="00620309"/>
    <w:rsid w:val="00620754"/>
    <w:rsid w:val="00622156"/>
    <w:rsid w:val="00631EA1"/>
    <w:rsid w:val="00633FA6"/>
    <w:rsid w:val="00635A2E"/>
    <w:rsid w:val="00640CFC"/>
    <w:rsid w:val="00642ED0"/>
    <w:rsid w:val="00644A7F"/>
    <w:rsid w:val="00650609"/>
    <w:rsid w:val="006515A5"/>
    <w:rsid w:val="00663584"/>
    <w:rsid w:val="00663B7F"/>
    <w:rsid w:val="006653F4"/>
    <w:rsid w:val="006660CE"/>
    <w:rsid w:val="006745E0"/>
    <w:rsid w:val="006942F1"/>
    <w:rsid w:val="00695523"/>
    <w:rsid w:val="00695CAC"/>
    <w:rsid w:val="006A08DB"/>
    <w:rsid w:val="006A7287"/>
    <w:rsid w:val="006A7542"/>
    <w:rsid w:val="006B48F2"/>
    <w:rsid w:val="006B5512"/>
    <w:rsid w:val="006C7D27"/>
    <w:rsid w:val="006D5C1C"/>
    <w:rsid w:val="006E0A5D"/>
    <w:rsid w:val="006E3650"/>
    <w:rsid w:val="006E3910"/>
    <w:rsid w:val="006F1251"/>
    <w:rsid w:val="006F38DE"/>
    <w:rsid w:val="006F483A"/>
    <w:rsid w:val="006F7DC3"/>
    <w:rsid w:val="00703A6E"/>
    <w:rsid w:val="00704014"/>
    <w:rsid w:val="0070422E"/>
    <w:rsid w:val="00707E73"/>
    <w:rsid w:val="00711988"/>
    <w:rsid w:val="00711DF8"/>
    <w:rsid w:val="0071278D"/>
    <w:rsid w:val="00712BA9"/>
    <w:rsid w:val="0071314B"/>
    <w:rsid w:val="00715B99"/>
    <w:rsid w:val="00716D51"/>
    <w:rsid w:val="00720F05"/>
    <w:rsid w:val="00725DEB"/>
    <w:rsid w:val="007400AF"/>
    <w:rsid w:val="00744A59"/>
    <w:rsid w:val="00752B24"/>
    <w:rsid w:val="00754599"/>
    <w:rsid w:val="00762614"/>
    <w:rsid w:val="00772484"/>
    <w:rsid w:val="00772B6A"/>
    <w:rsid w:val="007740D4"/>
    <w:rsid w:val="00781BAD"/>
    <w:rsid w:val="00783467"/>
    <w:rsid w:val="007836DE"/>
    <w:rsid w:val="0079132A"/>
    <w:rsid w:val="00797AEF"/>
    <w:rsid w:val="007B1DFE"/>
    <w:rsid w:val="007C18C6"/>
    <w:rsid w:val="007C2AF1"/>
    <w:rsid w:val="007C488B"/>
    <w:rsid w:val="007C569B"/>
    <w:rsid w:val="007C5DC3"/>
    <w:rsid w:val="007D29CB"/>
    <w:rsid w:val="007D48A8"/>
    <w:rsid w:val="007E465A"/>
    <w:rsid w:val="007F2C70"/>
    <w:rsid w:val="00802400"/>
    <w:rsid w:val="00804AC7"/>
    <w:rsid w:val="008066A9"/>
    <w:rsid w:val="008171DB"/>
    <w:rsid w:val="00817E67"/>
    <w:rsid w:val="00822985"/>
    <w:rsid w:val="00826806"/>
    <w:rsid w:val="008271F8"/>
    <w:rsid w:val="00835000"/>
    <w:rsid w:val="00840CFA"/>
    <w:rsid w:val="0084555B"/>
    <w:rsid w:val="00851863"/>
    <w:rsid w:val="00852789"/>
    <w:rsid w:val="00853392"/>
    <w:rsid w:val="0086231D"/>
    <w:rsid w:val="00865F14"/>
    <w:rsid w:val="00866FAA"/>
    <w:rsid w:val="008772C2"/>
    <w:rsid w:val="00877314"/>
    <w:rsid w:val="00896680"/>
    <w:rsid w:val="00896E35"/>
    <w:rsid w:val="008A36C6"/>
    <w:rsid w:val="008B2717"/>
    <w:rsid w:val="008B4F73"/>
    <w:rsid w:val="008C0423"/>
    <w:rsid w:val="008D6BA9"/>
    <w:rsid w:val="008D73FB"/>
    <w:rsid w:val="008E4439"/>
    <w:rsid w:val="008F690B"/>
    <w:rsid w:val="008F6F49"/>
    <w:rsid w:val="008F7281"/>
    <w:rsid w:val="008F7FC0"/>
    <w:rsid w:val="0090211D"/>
    <w:rsid w:val="009039A9"/>
    <w:rsid w:val="00922806"/>
    <w:rsid w:val="00930B86"/>
    <w:rsid w:val="009323C3"/>
    <w:rsid w:val="00933366"/>
    <w:rsid w:val="00937B71"/>
    <w:rsid w:val="009419E8"/>
    <w:rsid w:val="009429F2"/>
    <w:rsid w:val="00946A12"/>
    <w:rsid w:val="0094714A"/>
    <w:rsid w:val="009473B3"/>
    <w:rsid w:val="00952786"/>
    <w:rsid w:val="00952D15"/>
    <w:rsid w:val="00955D4C"/>
    <w:rsid w:val="00961503"/>
    <w:rsid w:val="00962328"/>
    <w:rsid w:val="0096418B"/>
    <w:rsid w:val="0097068E"/>
    <w:rsid w:val="00975D56"/>
    <w:rsid w:val="009874BE"/>
    <w:rsid w:val="00992079"/>
    <w:rsid w:val="00992236"/>
    <w:rsid w:val="009929F3"/>
    <w:rsid w:val="0099389B"/>
    <w:rsid w:val="009A1A2F"/>
    <w:rsid w:val="009A368E"/>
    <w:rsid w:val="009A65F3"/>
    <w:rsid w:val="009B2CC5"/>
    <w:rsid w:val="009B7015"/>
    <w:rsid w:val="009C5948"/>
    <w:rsid w:val="009C6E9E"/>
    <w:rsid w:val="009D6672"/>
    <w:rsid w:val="009D6E75"/>
    <w:rsid w:val="009D7136"/>
    <w:rsid w:val="009E0680"/>
    <w:rsid w:val="009E0CE5"/>
    <w:rsid w:val="009E0F6D"/>
    <w:rsid w:val="009E2E41"/>
    <w:rsid w:val="009E4B29"/>
    <w:rsid w:val="009E5CEF"/>
    <w:rsid w:val="009E6A72"/>
    <w:rsid w:val="009F5823"/>
    <w:rsid w:val="00A101E4"/>
    <w:rsid w:val="00A30466"/>
    <w:rsid w:val="00A47D03"/>
    <w:rsid w:val="00A51F30"/>
    <w:rsid w:val="00A55365"/>
    <w:rsid w:val="00A560F4"/>
    <w:rsid w:val="00A62531"/>
    <w:rsid w:val="00A65A10"/>
    <w:rsid w:val="00A75731"/>
    <w:rsid w:val="00A77E77"/>
    <w:rsid w:val="00A806FF"/>
    <w:rsid w:val="00A8325F"/>
    <w:rsid w:val="00A925F1"/>
    <w:rsid w:val="00A94B17"/>
    <w:rsid w:val="00AA4A01"/>
    <w:rsid w:val="00AA74BC"/>
    <w:rsid w:val="00AB2882"/>
    <w:rsid w:val="00AB6BC1"/>
    <w:rsid w:val="00AC5333"/>
    <w:rsid w:val="00AC66CF"/>
    <w:rsid w:val="00AC6AC8"/>
    <w:rsid w:val="00AD7366"/>
    <w:rsid w:val="00B05EBA"/>
    <w:rsid w:val="00B07746"/>
    <w:rsid w:val="00B135E5"/>
    <w:rsid w:val="00B250A2"/>
    <w:rsid w:val="00B25BBD"/>
    <w:rsid w:val="00B313A3"/>
    <w:rsid w:val="00B31AB9"/>
    <w:rsid w:val="00B37532"/>
    <w:rsid w:val="00B437B9"/>
    <w:rsid w:val="00B44E3D"/>
    <w:rsid w:val="00B45FDD"/>
    <w:rsid w:val="00B4766D"/>
    <w:rsid w:val="00B52199"/>
    <w:rsid w:val="00B55100"/>
    <w:rsid w:val="00B640DB"/>
    <w:rsid w:val="00B746A5"/>
    <w:rsid w:val="00B90168"/>
    <w:rsid w:val="00BA3B30"/>
    <w:rsid w:val="00BA593A"/>
    <w:rsid w:val="00BB4E68"/>
    <w:rsid w:val="00BE65D3"/>
    <w:rsid w:val="00BF0767"/>
    <w:rsid w:val="00BF26E3"/>
    <w:rsid w:val="00C10057"/>
    <w:rsid w:val="00C17C9A"/>
    <w:rsid w:val="00C258A2"/>
    <w:rsid w:val="00C35A8E"/>
    <w:rsid w:val="00C41119"/>
    <w:rsid w:val="00C57C52"/>
    <w:rsid w:val="00C57CD2"/>
    <w:rsid w:val="00C65374"/>
    <w:rsid w:val="00C65C32"/>
    <w:rsid w:val="00C66A6A"/>
    <w:rsid w:val="00C76FF8"/>
    <w:rsid w:val="00C77FF1"/>
    <w:rsid w:val="00C81FAB"/>
    <w:rsid w:val="00C82495"/>
    <w:rsid w:val="00C919F2"/>
    <w:rsid w:val="00C921A6"/>
    <w:rsid w:val="00C929BB"/>
    <w:rsid w:val="00C9388D"/>
    <w:rsid w:val="00C9741B"/>
    <w:rsid w:val="00CB1A35"/>
    <w:rsid w:val="00CB5270"/>
    <w:rsid w:val="00CB6079"/>
    <w:rsid w:val="00CC1E0E"/>
    <w:rsid w:val="00CE6300"/>
    <w:rsid w:val="00CE7F5C"/>
    <w:rsid w:val="00CF1DDE"/>
    <w:rsid w:val="00CF420F"/>
    <w:rsid w:val="00CF518A"/>
    <w:rsid w:val="00D00531"/>
    <w:rsid w:val="00D0208C"/>
    <w:rsid w:val="00D05622"/>
    <w:rsid w:val="00D06776"/>
    <w:rsid w:val="00D13D83"/>
    <w:rsid w:val="00D1579D"/>
    <w:rsid w:val="00D2649A"/>
    <w:rsid w:val="00D278CD"/>
    <w:rsid w:val="00D31B6E"/>
    <w:rsid w:val="00D42168"/>
    <w:rsid w:val="00D4410F"/>
    <w:rsid w:val="00D46CD3"/>
    <w:rsid w:val="00D51F6E"/>
    <w:rsid w:val="00D530F3"/>
    <w:rsid w:val="00D57A67"/>
    <w:rsid w:val="00D61C27"/>
    <w:rsid w:val="00D6511E"/>
    <w:rsid w:val="00D7730A"/>
    <w:rsid w:val="00D806A8"/>
    <w:rsid w:val="00D87676"/>
    <w:rsid w:val="00D91D22"/>
    <w:rsid w:val="00D9418C"/>
    <w:rsid w:val="00DA0A44"/>
    <w:rsid w:val="00DA0A5D"/>
    <w:rsid w:val="00DD6AA8"/>
    <w:rsid w:val="00DD73F0"/>
    <w:rsid w:val="00DF72F8"/>
    <w:rsid w:val="00E00758"/>
    <w:rsid w:val="00E17FFB"/>
    <w:rsid w:val="00E2097C"/>
    <w:rsid w:val="00E34253"/>
    <w:rsid w:val="00E343F6"/>
    <w:rsid w:val="00E3704E"/>
    <w:rsid w:val="00E526BE"/>
    <w:rsid w:val="00E55DD9"/>
    <w:rsid w:val="00E573C9"/>
    <w:rsid w:val="00E6523D"/>
    <w:rsid w:val="00E65BCC"/>
    <w:rsid w:val="00E77B30"/>
    <w:rsid w:val="00E83113"/>
    <w:rsid w:val="00E85F75"/>
    <w:rsid w:val="00EA4096"/>
    <w:rsid w:val="00EA6927"/>
    <w:rsid w:val="00EA6F82"/>
    <w:rsid w:val="00EB4765"/>
    <w:rsid w:val="00EB5695"/>
    <w:rsid w:val="00EB7F93"/>
    <w:rsid w:val="00EC0B22"/>
    <w:rsid w:val="00ED24BF"/>
    <w:rsid w:val="00ED3CF2"/>
    <w:rsid w:val="00ED3EA1"/>
    <w:rsid w:val="00ED7337"/>
    <w:rsid w:val="00EF2EB4"/>
    <w:rsid w:val="00F101D9"/>
    <w:rsid w:val="00F113BD"/>
    <w:rsid w:val="00F2047B"/>
    <w:rsid w:val="00F20E9F"/>
    <w:rsid w:val="00F22DF1"/>
    <w:rsid w:val="00F30464"/>
    <w:rsid w:val="00F3383C"/>
    <w:rsid w:val="00F3733A"/>
    <w:rsid w:val="00F40E81"/>
    <w:rsid w:val="00F41137"/>
    <w:rsid w:val="00F43A20"/>
    <w:rsid w:val="00F45B28"/>
    <w:rsid w:val="00F67EE9"/>
    <w:rsid w:val="00F740B7"/>
    <w:rsid w:val="00F75842"/>
    <w:rsid w:val="00F75C94"/>
    <w:rsid w:val="00F75D58"/>
    <w:rsid w:val="00F85EF6"/>
    <w:rsid w:val="00F864A7"/>
    <w:rsid w:val="00F86AA6"/>
    <w:rsid w:val="00F919B7"/>
    <w:rsid w:val="00FA43D7"/>
    <w:rsid w:val="00FA4414"/>
    <w:rsid w:val="00FD10B1"/>
    <w:rsid w:val="00FD1255"/>
    <w:rsid w:val="00FD3AB8"/>
    <w:rsid w:val="00FD5B76"/>
    <w:rsid w:val="00FD6AD1"/>
    <w:rsid w:val="00FE1F44"/>
    <w:rsid w:val="00FF2A64"/>
    <w:rsid w:val="00FF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BC9A1"/>
  <w15:chartTrackingRefBased/>
  <w15:docId w15:val="{7F7BA379-BA02-418C-8A5E-230E10A55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both"/>
      <w:outlineLvl w:val="0"/>
    </w:pPr>
    <w:rPr>
      <w:rFonts w:ascii="Arial" w:hAnsi="Arial"/>
      <w:b/>
      <w:bCs/>
      <w:sz w:val="40"/>
      <w:szCs w:val="26"/>
    </w:rPr>
  </w:style>
  <w:style w:type="paragraph" w:styleId="Nagwek6">
    <w:name w:val="heading 6"/>
    <w:basedOn w:val="Normalny"/>
    <w:next w:val="Normalny"/>
    <w:qFormat/>
    <w:pPr>
      <w:keepNext/>
      <w:widowControl/>
      <w:suppressAutoHyphens w:val="0"/>
      <w:spacing w:line="360" w:lineRule="auto"/>
      <w:jc w:val="both"/>
      <w:outlineLvl w:val="5"/>
    </w:pPr>
    <w:rPr>
      <w:rFonts w:eastAsia="Times New Roman"/>
      <w:b/>
      <w:sz w:val="26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x">
    <w:name w:val="Index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Tekstpodstawowy2">
    <w:name w:val="Body Text 2"/>
    <w:basedOn w:val="Normalny"/>
    <w:pPr>
      <w:widowControl/>
      <w:suppressAutoHyphens w:val="0"/>
    </w:pPr>
    <w:rPr>
      <w:rFonts w:eastAsia="Times New Roman"/>
      <w:b/>
      <w:sz w:val="28"/>
    </w:rPr>
  </w:style>
  <w:style w:type="paragraph" w:styleId="Tekstpodstawowywcity">
    <w:name w:val="Body Text Indent"/>
    <w:basedOn w:val="Normalny"/>
    <w:pPr>
      <w:spacing w:line="360" w:lineRule="auto"/>
      <w:ind w:left="82"/>
      <w:jc w:val="both"/>
    </w:pPr>
    <w:rPr>
      <w:rFonts w:ascii="Arial" w:hAnsi="Arial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C9741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9741B"/>
  </w:style>
  <w:style w:type="paragraph" w:styleId="Tekstpodstawowywcity3">
    <w:name w:val="Body Text Indent 3"/>
    <w:basedOn w:val="Normalny"/>
    <w:rsid w:val="009E0CE5"/>
    <w:pPr>
      <w:spacing w:after="120"/>
      <w:ind w:left="283"/>
    </w:pPr>
    <w:rPr>
      <w:sz w:val="16"/>
      <w:szCs w:val="16"/>
    </w:rPr>
  </w:style>
  <w:style w:type="paragraph" w:customStyle="1" w:styleId="Tekstpodst">
    <w:name w:val="Tekst podst"/>
    <w:basedOn w:val="Normalny"/>
    <w:rsid w:val="00F85EF6"/>
    <w:pPr>
      <w:widowControl/>
      <w:suppressAutoHyphens w:val="0"/>
      <w:spacing w:before="120" w:after="120" w:line="360" w:lineRule="auto"/>
      <w:ind w:firstLine="851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rsid w:val="00496713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96713"/>
    <w:rPr>
      <w:rFonts w:eastAsia="Lucida Sans Unicode"/>
    </w:rPr>
  </w:style>
  <w:style w:type="character" w:styleId="Odwoanieprzypisukocowego">
    <w:name w:val="endnote reference"/>
    <w:basedOn w:val="Domylnaczcionkaakapitu"/>
    <w:rsid w:val="00496713"/>
    <w:rPr>
      <w:vertAlign w:val="superscript"/>
    </w:rPr>
  </w:style>
  <w:style w:type="paragraph" w:styleId="Akapitzlist">
    <w:name w:val="List Paragraph"/>
    <w:aliases w:val="Obiekt,List Paragraph1,List Paragraph,Rysunek,Asia 2  Akapit z listą,tekst normalny,normalny tekst,Oświetlenie,CW_Lista,Numerowanie,Preambuła,Lista 1"/>
    <w:basedOn w:val="Normalny"/>
    <w:link w:val="AkapitzlistZnak"/>
    <w:uiPriority w:val="1"/>
    <w:qFormat/>
    <w:rsid w:val="0071314B"/>
    <w:pPr>
      <w:ind w:left="720"/>
      <w:contextualSpacing/>
    </w:pPr>
  </w:style>
  <w:style w:type="paragraph" w:styleId="Tytu">
    <w:name w:val="Title"/>
    <w:basedOn w:val="Normalny"/>
    <w:link w:val="TytuZnak"/>
    <w:qFormat/>
    <w:rsid w:val="00134507"/>
    <w:pPr>
      <w:widowControl/>
      <w:suppressAutoHyphens w:val="0"/>
      <w:jc w:val="center"/>
    </w:pPr>
    <w:rPr>
      <w:rFonts w:eastAsia="Times New Roman"/>
      <w:b/>
      <w:sz w:val="40"/>
    </w:rPr>
  </w:style>
  <w:style w:type="character" w:customStyle="1" w:styleId="TytuZnak">
    <w:name w:val="Tytuł Znak"/>
    <w:basedOn w:val="Domylnaczcionkaakapitu"/>
    <w:link w:val="Tytu"/>
    <w:rsid w:val="00134507"/>
    <w:rPr>
      <w:b/>
      <w:sz w:val="40"/>
    </w:rPr>
  </w:style>
  <w:style w:type="paragraph" w:styleId="Podtytu">
    <w:name w:val="Subtitle"/>
    <w:basedOn w:val="Normalny"/>
    <w:link w:val="PodtytuZnak"/>
    <w:qFormat/>
    <w:rsid w:val="00134507"/>
    <w:pPr>
      <w:widowControl/>
      <w:suppressAutoHyphens w:val="0"/>
      <w:jc w:val="center"/>
    </w:pPr>
    <w:rPr>
      <w:rFonts w:eastAsia="Times New Roman"/>
      <w:b/>
      <w:sz w:val="52"/>
    </w:rPr>
  </w:style>
  <w:style w:type="character" w:customStyle="1" w:styleId="PodtytuZnak">
    <w:name w:val="Podtytuł Znak"/>
    <w:basedOn w:val="Domylnaczcionkaakapitu"/>
    <w:link w:val="Podtytu"/>
    <w:rsid w:val="00134507"/>
    <w:rPr>
      <w:b/>
      <w:sz w:val="52"/>
    </w:rPr>
  </w:style>
  <w:style w:type="character" w:customStyle="1" w:styleId="StopkaZnak">
    <w:name w:val="Stopka Znak"/>
    <w:basedOn w:val="Domylnaczcionkaakapitu"/>
    <w:link w:val="Stopka"/>
    <w:uiPriority w:val="99"/>
    <w:rsid w:val="00134507"/>
    <w:rPr>
      <w:rFonts w:eastAsia="Lucida Sans Unicode"/>
      <w:sz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1316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1316C"/>
    <w:rPr>
      <w:rFonts w:ascii="Courier New" w:hAnsi="Courier New" w:cs="Courier New"/>
    </w:rPr>
  </w:style>
  <w:style w:type="character" w:customStyle="1" w:styleId="AkapitzlistZnak">
    <w:name w:val="Akapit z listą Znak"/>
    <w:aliases w:val="Obiekt Znak,List Paragraph1 Znak,List Paragraph Znak,Rysunek Znak,Asia 2  Akapit z listą Znak,tekst normalny Znak,normalny tekst Znak,Oświetlenie Znak,CW_Lista Znak,Numerowanie Znak,Preambuła Znak,Lista 1 Znak"/>
    <w:link w:val="Akapitzlist"/>
    <w:uiPriority w:val="1"/>
    <w:qFormat/>
    <w:rsid w:val="004B3C6D"/>
    <w:rPr>
      <w:rFonts w:eastAsia="Lucida Sans Unicod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1004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 </vt:lpstr>
    </vt:vector>
  </TitlesOfParts>
  <Company>dupa-enterprise</Company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 </dc:title>
  <dc:subject/>
  <dc:creator>xxx</dc:creator>
  <cp:keywords/>
  <dc:description/>
  <cp:lastModifiedBy>Józef Ogiński</cp:lastModifiedBy>
  <cp:revision>241</cp:revision>
  <cp:lastPrinted>2025-03-19T08:03:00Z</cp:lastPrinted>
  <dcterms:created xsi:type="dcterms:W3CDTF">2021-10-28T12:47:00Z</dcterms:created>
  <dcterms:modified xsi:type="dcterms:W3CDTF">2025-03-19T08:03:00Z</dcterms:modified>
</cp:coreProperties>
</file>